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99E568F" w14:textId="77777777" w:rsidR="00F93808" w:rsidRDefault="00F93808">
      <w:pPr>
        <w:pStyle w:val="Annexetitre"/>
        <w:spacing w:before="0" w:after="0"/>
        <w:jc w:val="both"/>
        <w:rPr>
          <w:caps/>
          <w:sz w:val="16"/>
          <w:szCs w:val="16"/>
          <w:u w:val="none"/>
        </w:rPr>
      </w:pPr>
    </w:p>
    <w:p w14:paraId="5B92D64D" w14:textId="77777777" w:rsidR="0097226A" w:rsidRDefault="0097226A">
      <w:pPr>
        <w:pStyle w:val="Annexetitre"/>
        <w:spacing w:before="0" w:after="0"/>
        <w:jc w:val="both"/>
        <w:rPr>
          <w:caps/>
          <w:sz w:val="16"/>
          <w:szCs w:val="16"/>
          <w:u w:val="none"/>
        </w:rPr>
      </w:pPr>
    </w:p>
    <w:p w14:paraId="3A6B7707" w14:textId="77777777" w:rsidR="00F93808" w:rsidRDefault="00F93808">
      <w:pPr>
        <w:pStyle w:val="Annexetitre"/>
        <w:spacing w:before="0" w:after="0"/>
        <w:rPr>
          <w:sz w:val="18"/>
        </w:rPr>
      </w:pPr>
      <w:r>
        <w:rPr>
          <w:caps/>
          <w:sz w:val="16"/>
          <w:szCs w:val="16"/>
          <w:u w:val="none"/>
        </w:rPr>
        <w:t>Modello di formulario per il documento di gara unico europeo (DGUE)</w:t>
      </w:r>
    </w:p>
    <w:p w14:paraId="47C22188" w14:textId="77777777" w:rsidR="00F93808" w:rsidRDefault="00F93808">
      <w:pPr>
        <w:spacing w:before="0" w:after="0"/>
        <w:rPr>
          <w:sz w:val="18"/>
        </w:rPr>
      </w:pPr>
    </w:p>
    <w:p w14:paraId="7D8D3E03" w14:textId="77777777" w:rsidR="00F93808" w:rsidRDefault="00F93808">
      <w:pPr>
        <w:pStyle w:val="ChapterTitle"/>
        <w:spacing w:before="0" w:after="0"/>
        <w:jc w:val="both"/>
      </w:pPr>
      <w:r>
        <w:rPr>
          <w:sz w:val="18"/>
          <w:szCs w:val="18"/>
        </w:rPr>
        <w:t>Parte I: Informazioni sulla procedura di appalto e sull'amministrazione aggiudicatrice o ente aggiudicatore</w:t>
      </w:r>
    </w:p>
    <w:p w14:paraId="2E90F09A" w14:textId="77777777" w:rsidR="00F93808" w:rsidRDefault="00F93808">
      <w:pPr>
        <w:tabs>
          <w:tab w:val="left" w:pos="3660"/>
        </w:tabs>
        <w:spacing w:before="0" w:after="0"/>
        <w:rPr>
          <w:rFonts w:ascii="Arial" w:hAnsi="Arial" w:cs="Arial"/>
          <w:b/>
          <w:sz w:val="15"/>
          <w:szCs w:val="15"/>
        </w:rPr>
      </w:pPr>
      <w:r>
        <w:tab/>
      </w:r>
    </w:p>
    <w:p w14:paraId="096B1300"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Caratteredellanota"/>
          <w:rFonts w:ascii="Arial" w:hAnsi="Arial" w:cs="Arial"/>
          <w:b/>
          <w:sz w:val="15"/>
          <w:szCs w:val="15"/>
        </w:rPr>
        <w:footnoteReference w:id="1"/>
      </w:r>
      <w:r>
        <w:rPr>
          <w:rFonts w:ascii="Arial" w:hAnsi="Arial" w:cs="Arial"/>
          <w:b/>
          <w:sz w:val="15"/>
          <w:szCs w:val="15"/>
        </w:rPr>
        <w:t>). Riferimento della pubblicazione del pertinente avviso o bando (</w:t>
      </w:r>
      <w:r>
        <w:rPr>
          <w:rStyle w:val="Caratteredellanot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14:paraId="6BC48C50"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p>
    <w:p w14:paraId="6E47C46F" w14:textId="77777777" w:rsidR="004C144F"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Pr>
          <w:rFonts w:ascii="Arial" w:hAnsi="Arial" w:cs="Arial"/>
          <w:b/>
          <w:sz w:val="15"/>
          <w:szCs w:val="15"/>
        </w:rPr>
        <w:t xml:space="preserve">GU UE S numero [__], data [_____], pag. [], </w:t>
      </w:r>
    </w:p>
    <w:p w14:paraId="5247BB67" w14:textId="77777777" w:rsidR="008F1B50" w:rsidRDefault="004C144F"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AA2525">
        <w:rPr>
          <w:rFonts w:ascii="Arial" w:hAnsi="Arial" w:cs="Arial"/>
          <w:b/>
          <w:sz w:val="15"/>
          <w:szCs w:val="15"/>
        </w:rPr>
        <w:t xml:space="preserve">Numero dell'avviso nella GU S: </w:t>
      </w:r>
      <w:r w:rsidR="008A3B96" w:rsidRPr="00AA2525">
        <w:rPr>
          <w:rFonts w:ascii="Arial" w:hAnsi="Arial" w:cs="Arial"/>
          <w:b/>
          <w:sz w:val="15"/>
          <w:szCs w:val="15"/>
        </w:rPr>
        <w:t xml:space="preserve">N. </w:t>
      </w:r>
      <w:r w:rsidR="004B5C25">
        <w:rPr>
          <w:rFonts w:ascii="Arial" w:hAnsi="Arial" w:cs="Arial"/>
          <w:b/>
          <w:sz w:val="15"/>
          <w:szCs w:val="15"/>
        </w:rPr>
        <w:t>[</w:t>
      </w:r>
      <w:r w:rsidR="00215258">
        <w:rPr>
          <w:rFonts w:ascii="Arial" w:hAnsi="Arial" w:cs="Arial"/>
          <w:b/>
          <w:sz w:val="15"/>
          <w:szCs w:val="15"/>
        </w:rPr>
        <w:t>8</w:t>
      </w:r>
      <w:r w:rsidR="004B5C25">
        <w:rPr>
          <w:rFonts w:ascii="Arial" w:hAnsi="Arial" w:cs="Arial"/>
          <w:b/>
          <w:sz w:val="15"/>
          <w:szCs w:val="15"/>
        </w:rPr>
        <w:t>]</w:t>
      </w:r>
      <w:r w:rsidR="008A3B96" w:rsidRPr="00AA2525">
        <w:rPr>
          <w:rFonts w:ascii="Arial" w:hAnsi="Arial" w:cs="Arial"/>
          <w:b/>
          <w:sz w:val="15"/>
          <w:szCs w:val="15"/>
        </w:rPr>
        <w:t xml:space="preserve"> del </w:t>
      </w:r>
      <w:r w:rsidR="004B5C25">
        <w:rPr>
          <w:rFonts w:ascii="Arial" w:hAnsi="Arial" w:cs="Arial"/>
          <w:b/>
          <w:sz w:val="15"/>
          <w:szCs w:val="15"/>
        </w:rPr>
        <w:t>[</w:t>
      </w:r>
      <w:r w:rsidR="00215258">
        <w:rPr>
          <w:rFonts w:ascii="Arial" w:hAnsi="Arial" w:cs="Arial"/>
          <w:b/>
          <w:sz w:val="15"/>
          <w:szCs w:val="15"/>
        </w:rPr>
        <w:t>22</w:t>
      </w:r>
      <w:r w:rsidR="00CB6F14">
        <w:rPr>
          <w:rFonts w:ascii="Arial" w:hAnsi="Arial" w:cs="Arial"/>
          <w:b/>
          <w:sz w:val="15"/>
          <w:szCs w:val="15"/>
        </w:rPr>
        <w:t>/</w:t>
      </w:r>
      <w:r w:rsidR="00215258">
        <w:rPr>
          <w:rFonts w:ascii="Arial" w:hAnsi="Arial" w:cs="Arial"/>
          <w:b/>
          <w:sz w:val="15"/>
          <w:szCs w:val="15"/>
        </w:rPr>
        <w:t>01</w:t>
      </w:r>
      <w:r w:rsidR="00CB6F14">
        <w:rPr>
          <w:rFonts w:ascii="Arial" w:hAnsi="Arial" w:cs="Arial"/>
          <w:b/>
          <w:sz w:val="15"/>
          <w:szCs w:val="15"/>
        </w:rPr>
        <w:t>/</w:t>
      </w:r>
      <w:r w:rsidR="00215258">
        <w:rPr>
          <w:rFonts w:ascii="Arial" w:hAnsi="Arial" w:cs="Arial"/>
          <w:b/>
          <w:sz w:val="15"/>
          <w:szCs w:val="15"/>
        </w:rPr>
        <w:t>2021</w:t>
      </w:r>
      <w:r w:rsidR="004B5C25">
        <w:rPr>
          <w:rFonts w:ascii="Arial" w:hAnsi="Arial" w:cs="Arial"/>
          <w:b/>
          <w:sz w:val="15"/>
          <w:szCs w:val="15"/>
        </w:rPr>
        <w:t>]</w:t>
      </w:r>
    </w:p>
    <w:p w14:paraId="24ED399C" w14:textId="77777777" w:rsidR="00F93808" w:rsidRPr="008A3B96"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b/>
          <w:sz w:val="15"/>
          <w:szCs w:val="15"/>
        </w:rPr>
      </w:pPr>
      <w:r w:rsidRPr="008A3B96">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14:paraId="3BC7CB52" w14:textId="77777777" w:rsidR="00F93808" w:rsidRDefault="00F93808" w:rsidP="00FA701F">
      <w:pPr>
        <w:pBdr>
          <w:top w:val="single" w:sz="4" w:space="1" w:color="000080"/>
          <w:left w:val="single" w:sz="4" w:space="4" w:color="000080"/>
          <w:bottom w:val="single" w:sz="4" w:space="1" w:color="000080"/>
          <w:right w:val="single" w:sz="4" w:space="0" w:color="000080"/>
        </w:pBdr>
        <w:shd w:val="clear" w:color="auto" w:fill="BFBFBF"/>
        <w:rPr>
          <w:rFonts w:ascii="Arial" w:hAnsi="Arial" w:cs="Arial"/>
          <w:caps/>
          <w:sz w:val="16"/>
          <w:szCs w:val="16"/>
        </w:rPr>
      </w:pPr>
      <w:r w:rsidRPr="008A3B96">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14:paraId="7ACFE4B9" w14:textId="77777777" w:rsidR="00F93808" w:rsidRDefault="00F93808">
      <w:pPr>
        <w:pStyle w:val="SectionTitle"/>
        <w:rPr>
          <w:rFonts w:ascii="Arial" w:hAnsi="Arial" w:cs="Arial"/>
          <w:color w:val="000000"/>
          <w:sz w:val="15"/>
          <w:szCs w:val="15"/>
        </w:rPr>
      </w:pPr>
      <w:r>
        <w:rPr>
          <w:rFonts w:ascii="Arial" w:hAnsi="Arial" w:cs="Arial"/>
          <w:b w:val="0"/>
          <w:caps/>
          <w:sz w:val="16"/>
          <w:szCs w:val="16"/>
        </w:rPr>
        <w:t>Informazioni sulla procedura di appalto</w:t>
      </w:r>
    </w:p>
    <w:p w14:paraId="1486888B"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4"/>
          <w:szCs w:val="14"/>
        </w:rPr>
      </w:pPr>
      <w:r>
        <w:rPr>
          <w:rFonts w:ascii="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11033" w:type="dxa"/>
        <w:tblInd w:w="-25" w:type="dxa"/>
        <w:tblLayout w:type="fixed"/>
        <w:tblCellMar>
          <w:left w:w="93" w:type="dxa"/>
        </w:tblCellMar>
        <w:tblLook w:val="0000" w:firstRow="0" w:lastRow="0" w:firstColumn="0" w:lastColumn="0" w:noHBand="0" w:noVBand="0"/>
      </w:tblPr>
      <w:tblGrid>
        <w:gridCol w:w="4644"/>
        <w:gridCol w:w="10"/>
        <w:gridCol w:w="6379"/>
      </w:tblGrid>
      <w:tr w:rsidR="00F93808" w14:paraId="5AFF7D40"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0830EF60" w14:textId="77777777" w:rsidR="00F93808" w:rsidRDefault="00F93808">
            <w:pPr>
              <w:rPr>
                <w:rFonts w:ascii="Arial" w:hAnsi="Arial" w:cs="Arial"/>
                <w:b/>
                <w:sz w:val="14"/>
                <w:szCs w:val="14"/>
              </w:rPr>
            </w:pPr>
            <w:r>
              <w:rPr>
                <w:rFonts w:ascii="Arial" w:hAnsi="Arial" w:cs="Arial"/>
                <w:b/>
                <w:sz w:val="14"/>
                <w:szCs w:val="14"/>
              </w:rPr>
              <w:t xml:space="preserve">Identità del committente </w:t>
            </w:r>
            <w:r>
              <w:rPr>
                <w:rFonts w:ascii="Arial" w:hAnsi="Arial" w:cs="Arial"/>
                <w:sz w:val="14"/>
                <w:szCs w:val="14"/>
              </w:rPr>
              <w:t>(</w:t>
            </w:r>
            <w:r>
              <w:rPr>
                <w:rStyle w:val="Caratteredellanota"/>
                <w:rFonts w:ascii="Arial" w:hAnsi="Arial" w:cs="Arial"/>
                <w:sz w:val="14"/>
                <w:szCs w:val="14"/>
              </w:rPr>
              <w:footnoteReference w:id="3"/>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585BF62A" w14:textId="77777777" w:rsidR="00F93808" w:rsidRDefault="00F93808">
            <w:r>
              <w:rPr>
                <w:rFonts w:ascii="Arial" w:hAnsi="Arial" w:cs="Arial"/>
                <w:b/>
                <w:sz w:val="14"/>
                <w:szCs w:val="14"/>
              </w:rPr>
              <w:t>Risposta:</w:t>
            </w:r>
          </w:p>
        </w:tc>
      </w:tr>
      <w:tr w:rsidR="00F93808" w14:paraId="2F6EDC33" w14:textId="77777777" w:rsidTr="00C300D5">
        <w:trPr>
          <w:trHeight w:val="349"/>
        </w:trPr>
        <w:tc>
          <w:tcPr>
            <w:tcW w:w="4654" w:type="dxa"/>
            <w:gridSpan w:val="2"/>
            <w:tcBorders>
              <w:top w:val="single" w:sz="4" w:space="0" w:color="000080"/>
              <w:left w:val="single" w:sz="4" w:space="0" w:color="000080"/>
              <w:bottom w:val="single" w:sz="4" w:space="0" w:color="000080"/>
            </w:tcBorders>
            <w:shd w:val="clear" w:color="auto" w:fill="FFFFFF"/>
          </w:tcPr>
          <w:p w14:paraId="1674F1D8" w14:textId="77777777" w:rsidR="00F93808" w:rsidRDefault="00F93808">
            <w:pPr>
              <w:rPr>
                <w:rFonts w:ascii="Arial" w:hAnsi="Arial" w:cs="Arial"/>
                <w:color w:val="000000"/>
                <w:sz w:val="14"/>
                <w:szCs w:val="14"/>
              </w:rPr>
            </w:pPr>
            <w:r>
              <w:rPr>
                <w:rFonts w:ascii="Arial" w:hAnsi="Arial" w:cs="Arial"/>
                <w:color w:val="000000"/>
                <w:sz w:val="14"/>
                <w:szCs w:val="14"/>
              </w:rPr>
              <w:t xml:space="preserve">Nome: </w:t>
            </w:r>
          </w:p>
          <w:p w14:paraId="1F6EAD09" w14:textId="77777777" w:rsidR="00F93808" w:rsidRDefault="00F93808">
            <w:pPr>
              <w:rPr>
                <w:rFonts w:ascii="Arial" w:hAnsi="Arial" w:cs="Arial"/>
                <w:color w:val="000000"/>
                <w:sz w:val="14"/>
                <w:szCs w:val="14"/>
              </w:rPr>
            </w:pPr>
          </w:p>
          <w:p w14:paraId="73F0E345" w14:textId="77777777" w:rsidR="00F93808" w:rsidRDefault="00F93808">
            <w:pPr>
              <w:rPr>
                <w:rFonts w:ascii="Arial" w:hAnsi="Arial" w:cs="Arial"/>
                <w:color w:val="000000"/>
                <w:sz w:val="14"/>
                <w:szCs w:val="14"/>
              </w:rPr>
            </w:pPr>
          </w:p>
          <w:p w14:paraId="47A8E202" w14:textId="77777777" w:rsidR="00760BFA" w:rsidRDefault="00760BFA">
            <w:pPr>
              <w:rPr>
                <w:rFonts w:ascii="Arial" w:hAnsi="Arial" w:cs="Arial"/>
                <w:color w:val="000000"/>
                <w:sz w:val="14"/>
                <w:szCs w:val="14"/>
              </w:rPr>
            </w:pPr>
          </w:p>
          <w:p w14:paraId="7279B26C" w14:textId="77777777" w:rsidR="00760BFA" w:rsidRDefault="00760BFA">
            <w:pPr>
              <w:rPr>
                <w:rFonts w:ascii="Arial" w:hAnsi="Arial" w:cs="Arial"/>
                <w:color w:val="000000"/>
                <w:sz w:val="14"/>
                <w:szCs w:val="14"/>
              </w:rPr>
            </w:pPr>
          </w:p>
          <w:p w14:paraId="7B4BC653" w14:textId="34F33D0C" w:rsidR="00F93808" w:rsidRDefault="00F93808">
            <w:pPr>
              <w:rPr>
                <w:rFonts w:ascii="Arial" w:hAnsi="Arial" w:cs="Arial"/>
                <w:b/>
                <w:sz w:val="14"/>
                <w:szCs w:val="14"/>
              </w:rPr>
            </w:pPr>
            <w:r>
              <w:rPr>
                <w:rFonts w:ascii="Arial" w:hAnsi="Arial" w:cs="Arial"/>
                <w:color w:val="000000"/>
                <w:sz w:val="14"/>
                <w:szCs w:val="14"/>
              </w:rPr>
              <w:t xml:space="preserve">Codice fiscale </w:t>
            </w:r>
            <w:r w:rsidR="006745B2">
              <w:rPr>
                <w:rFonts w:ascii="Arial" w:hAnsi="Arial" w:cs="Arial"/>
                <w:color w:val="000000"/>
                <w:sz w:val="14"/>
                <w:szCs w:val="14"/>
              </w:rPr>
              <w:t xml:space="preserve">e </w:t>
            </w:r>
            <w:proofErr w:type="spellStart"/>
            <w:r w:rsidR="006745B2">
              <w:rPr>
                <w:rFonts w:ascii="Arial" w:hAnsi="Arial" w:cs="Arial"/>
                <w:color w:val="000000"/>
                <w:sz w:val="14"/>
                <w:szCs w:val="14"/>
              </w:rPr>
              <w:t>p.iva</w:t>
            </w:r>
            <w:proofErr w:type="spellEnd"/>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25044C86" w14:textId="15C91FC1" w:rsidR="00F93808" w:rsidRPr="000A560A" w:rsidRDefault="006745B2" w:rsidP="00BA0742">
            <w:pPr>
              <w:spacing w:before="0" w:after="0"/>
              <w:rPr>
                <w:rFonts w:ascii="Arial" w:hAnsi="Arial" w:cs="Arial"/>
                <w:b/>
                <w:sz w:val="16"/>
                <w:szCs w:val="16"/>
              </w:rPr>
            </w:pPr>
            <w:r w:rsidRPr="000A560A">
              <w:rPr>
                <w:rFonts w:ascii="Arial" w:hAnsi="Arial" w:cs="Arial"/>
                <w:b/>
                <w:sz w:val="16"/>
                <w:szCs w:val="16"/>
              </w:rPr>
              <w:t>Servizi Comunali S</w:t>
            </w:r>
            <w:r w:rsidR="000A560A" w:rsidRPr="000A560A">
              <w:rPr>
                <w:rFonts w:ascii="Arial" w:hAnsi="Arial" w:cs="Arial"/>
                <w:b/>
                <w:sz w:val="16"/>
                <w:szCs w:val="16"/>
              </w:rPr>
              <w:t>.p.A.</w:t>
            </w:r>
          </w:p>
          <w:p w14:paraId="30F87996" w14:textId="7933F7C2" w:rsidR="006745B2" w:rsidRPr="000A560A" w:rsidRDefault="006745B2" w:rsidP="00BA0742">
            <w:pPr>
              <w:spacing w:before="0" w:after="0"/>
              <w:rPr>
                <w:rFonts w:ascii="Arial" w:hAnsi="Arial" w:cs="Arial"/>
                <w:b/>
                <w:sz w:val="16"/>
                <w:szCs w:val="16"/>
              </w:rPr>
            </w:pPr>
            <w:r w:rsidRPr="000A560A">
              <w:rPr>
                <w:rFonts w:ascii="Arial" w:hAnsi="Arial" w:cs="Arial"/>
                <w:b/>
                <w:sz w:val="16"/>
                <w:szCs w:val="16"/>
              </w:rPr>
              <w:t>Sede legale: Sarnico (BG) via Suardo 1</w:t>
            </w:r>
            <w:r w:rsidR="00D621FF">
              <w:rPr>
                <w:rFonts w:ascii="Arial" w:hAnsi="Arial" w:cs="Arial"/>
                <w:b/>
                <w:sz w:val="16"/>
                <w:szCs w:val="16"/>
              </w:rPr>
              <w:t>4/A</w:t>
            </w:r>
          </w:p>
          <w:p w14:paraId="475D3F37" w14:textId="77777777" w:rsidR="006745B2" w:rsidRPr="000A560A" w:rsidRDefault="006745B2" w:rsidP="00BA0742">
            <w:pPr>
              <w:spacing w:before="0" w:after="0"/>
              <w:rPr>
                <w:rFonts w:ascii="Arial" w:hAnsi="Arial" w:cs="Arial"/>
                <w:b/>
                <w:sz w:val="16"/>
                <w:szCs w:val="16"/>
              </w:rPr>
            </w:pPr>
            <w:r w:rsidRPr="000A560A">
              <w:rPr>
                <w:rFonts w:ascii="Arial" w:hAnsi="Arial" w:cs="Arial"/>
                <w:b/>
                <w:sz w:val="16"/>
                <w:szCs w:val="16"/>
              </w:rPr>
              <w:t xml:space="preserve">Tel. 035.914122 Fax 035.914618 </w:t>
            </w:r>
          </w:p>
          <w:p w14:paraId="5F4F0502" w14:textId="016D0D89" w:rsidR="006745B2" w:rsidRPr="00C91F66" w:rsidRDefault="00B83892" w:rsidP="00BA0742">
            <w:pPr>
              <w:spacing w:before="0" w:after="0"/>
              <w:rPr>
                <w:rFonts w:ascii="Arial" w:hAnsi="Arial" w:cs="Arial"/>
                <w:bCs/>
                <w:sz w:val="16"/>
                <w:szCs w:val="16"/>
              </w:rPr>
            </w:pPr>
            <w:r w:rsidRPr="00C91F66">
              <w:rPr>
                <w:rFonts w:ascii="Arial" w:hAnsi="Arial" w:cs="Arial"/>
                <w:bCs/>
                <w:sz w:val="16"/>
                <w:szCs w:val="16"/>
              </w:rPr>
              <w:t xml:space="preserve">MAIL  </w:t>
            </w:r>
            <w:hyperlink r:id="rId8" w:history="1">
              <w:r w:rsidRPr="00C91F66">
                <w:rPr>
                  <w:rStyle w:val="Collegamentoipertestuale"/>
                  <w:rFonts w:ascii="Arial" w:hAnsi="Arial" w:cs="Arial"/>
                  <w:bCs/>
                  <w:sz w:val="16"/>
                  <w:szCs w:val="16"/>
                </w:rPr>
                <w:t>info@servizicomunali.it</w:t>
              </w:r>
            </w:hyperlink>
          </w:p>
          <w:p w14:paraId="75800A5F" w14:textId="7ECFD9C6" w:rsidR="006745B2" w:rsidRDefault="006745B2" w:rsidP="00BA0742">
            <w:pPr>
              <w:spacing w:before="0" w:after="0"/>
              <w:rPr>
                <w:rStyle w:val="Collegamentoipertestuale"/>
                <w:rFonts w:ascii="Arial" w:hAnsi="Arial" w:cs="Arial"/>
                <w:bCs/>
                <w:sz w:val="16"/>
                <w:szCs w:val="16"/>
              </w:rPr>
            </w:pPr>
            <w:r w:rsidRPr="00C91F66">
              <w:rPr>
                <w:rFonts w:ascii="Arial" w:hAnsi="Arial" w:cs="Arial"/>
                <w:bCs/>
                <w:sz w:val="16"/>
                <w:szCs w:val="16"/>
              </w:rPr>
              <w:t>PEC</w:t>
            </w:r>
            <w:r w:rsidR="00B83892" w:rsidRPr="00C91F66">
              <w:rPr>
                <w:rFonts w:ascii="Arial" w:hAnsi="Arial" w:cs="Arial"/>
                <w:bCs/>
                <w:sz w:val="16"/>
                <w:szCs w:val="16"/>
              </w:rPr>
              <w:t xml:space="preserve">  </w:t>
            </w:r>
            <w:r w:rsidRPr="00C91F66">
              <w:rPr>
                <w:rFonts w:ascii="Arial" w:hAnsi="Arial" w:cs="Arial"/>
                <w:bCs/>
                <w:sz w:val="16"/>
                <w:szCs w:val="16"/>
              </w:rPr>
              <w:t xml:space="preserve"> </w:t>
            </w:r>
            <w:hyperlink r:id="rId9" w:history="1">
              <w:r w:rsidRPr="00C91F66">
                <w:rPr>
                  <w:rStyle w:val="Collegamentoipertestuale"/>
                  <w:rFonts w:ascii="Arial" w:hAnsi="Arial" w:cs="Arial"/>
                  <w:bCs/>
                  <w:sz w:val="16"/>
                  <w:szCs w:val="16"/>
                </w:rPr>
                <w:t>protocollo@pec.servizicomunali.it</w:t>
              </w:r>
            </w:hyperlink>
          </w:p>
          <w:p w14:paraId="4C9D2503" w14:textId="694B42F3" w:rsidR="00760BFA" w:rsidRDefault="00760BFA" w:rsidP="00BA0742">
            <w:pPr>
              <w:spacing w:before="0" w:after="0"/>
              <w:rPr>
                <w:rFonts w:ascii="Arial" w:hAnsi="Arial" w:cs="Arial"/>
                <w:bCs/>
                <w:sz w:val="16"/>
                <w:szCs w:val="16"/>
              </w:rPr>
            </w:pPr>
            <w:r>
              <w:rPr>
                <w:rFonts w:ascii="Arial" w:hAnsi="Arial" w:cs="Arial"/>
                <w:bCs/>
                <w:sz w:val="16"/>
                <w:szCs w:val="16"/>
              </w:rPr>
              <w:t xml:space="preserve">Sito    </w:t>
            </w:r>
            <w:hyperlink r:id="rId10" w:history="1">
              <w:r w:rsidRPr="00B832C9">
                <w:rPr>
                  <w:rStyle w:val="Collegamentoipertestuale"/>
                  <w:rFonts w:ascii="Arial" w:hAnsi="Arial" w:cs="Arial"/>
                  <w:bCs/>
                  <w:sz w:val="16"/>
                  <w:szCs w:val="16"/>
                </w:rPr>
                <w:t>www.servizicomunali.it</w:t>
              </w:r>
            </w:hyperlink>
          </w:p>
          <w:p w14:paraId="13DA1732" w14:textId="77777777" w:rsidR="00760BFA" w:rsidRPr="00C91F66" w:rsidRDefault="00760BFA" w:rsidP="00BA0742">
            <w:pPr>
              <w:spacing w:before="0" w:after="0"/>
              <w:rPr>
                <w:rFonts w:ascii="Arial" w:hAnsi="Arial" w:cs="Arial"/>
                <w:bCs/>
                <w:sz w:val="16"/>
                <w:szCs w:val="16"/>
              </w:rPr>
            </w:pPr>
          </w:p>
          <w:p w14:paraId="4C1AC6E3" w14:textId="77777777" w:rsidR="006745B2" w:rsidRPr="006C3E3D" w:rsidRDefault="006745B2" w:rsidP="00BA0742">
            <w:pPr>
              <w:spacing w:before="0" w:after="0"/>
              <w:rPr>
                <w:rFonts w:ascii="Arial" w:hAnsi="Arial" w:cs="Arial"/>
                <w:sz w:val="14"/>
                <w:szCs w:val="14"/>
              </w:rPr>
            </w:pPr>
          </w:p>
          <w:p w14:paraId="3A4CCD5B" w14:textId="77777777" w:rsidR="006745B2" w:rsidRPr="000A560A" w:rsidRDefault="006745B2" w:rsidP="00BA0742">
            <w:pPr>
              <w:spacing w:before="0" w:after="0"/>
              <w:rPr>
                <w:rFonts w:ascii="Arial" w:hAnsi="Arial" w:cs="Arial"/>
                <w:b/>
                <w:bCs/>
                <w:sz w:val="14"/>
                <w:szCs w:val="14"/>
              </w:rPr>
            </w:pPr>
            <w:r w:rsidRPr="006C3E3D">
              <w:rPr>
                <w:rFonts w:ascii="Arial" w:hAnsi="Arial" w:cs="Arial"/>
                <w:sz w:val="16"/>
              </w:rPr>
              <w:t>02546290160</w:t>
            </w:r>
          </w:p>
        </w:tc>
      </w:tr>
      <w:tr w:rsidR="00F93808" w14:paraId="7CC6438A" w14:textId="77777777" w:rsidTr="00C300D5">
        <w:trPr>
          <w:trHeight w:val="485"/>
        </w:trPr>
        <w:tc>
          <w:tcPr>
            <w:tcW w:w="4654" w:type="dxa"/>
            <w:gridSpan w:val="2"/>
            <w:tcBorders>
              <w:top w:val="single" w:sz="4" w:space="0" w:color="000080"/>
              <w:left w:val="single" w:sz="4" w:space="0" w:color="000080"/>
              <w:bottom w:val="single" w:sz="4" w:space="0" w:color="000080"/>
            </w:tcBorders>
            <w:shd w:val="clear" w:color="auto" w:fill="FFFFFF"/>
          </w:tcPr>
          <w:p w14:paraId="4B025696" w14:textId="77777777" w:rsidR="00F93808" w:rsidRDefault="00F93808">
            <w:pPr>
              <w:rPr>
                <w:rFonts w:ascii="Arial" w:hAnsi="Arial" w:cs="Arial"/>
                <w:b/>
                <w:sz w:val="14"/>
                <w:szCs w:val="14"/>
              </w:rPr>
            </w:pPr>
            <w:r>
              <w:rPr>
                <w:rFonts w:ascii="Arial" w:hAnsi="Arial" w:cs="Arial"/>
                <w:b/>
                <w:sz w:val="14"/>
                <w:szCs w:val="14"/>
              </w:rPr>
              <w:t>Di quale appalto si tratta?</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33C08BF7" w14:textId="77777777" w:rsidR="00F93808" w:rsidRDefault="00F93808">
            <w:r>
              <w:rPr>
                <w:rFonts w:ascii="Arial" w:hAnsi="Arial" w:cs="Arial"/>
                <w:b/>
                <w:sz w:val="14"/>
                <w:szCs w:val="14"/>
              </w:rPr>
              <w:t>Risposta:</w:t>
            </w:r>
          </w:p>
        </w:tc>
      </w:tr>
      <w:tr w:rsidR="00F93808" w14:paraId="32EBA2A6" w14:textId="77777777" w:rsidTr="00BE7277">
        <w:trPr>
          <w:trHeight w:val="923"/>
        </w:trPr>
        <w:tc>
          <w:tcPr>
            <w:tcW w:w="4654" w:type="dxa"/>
            <w:gridSpan w:val="2"/>
            <w:tcBorders>
              <w:top w:val="single" w:sz="4" w:space="0" w:color="000080"/>
              <w:left w:val="single" w:sz="4" w:space="0" w:color="000080"/>
              <w:bottom w:val="single" w:sz="4" w:space="0" w:color="000080"/>
            </w:tcBorders>
            <w:shd w:val="clear" w:color="auto" w:fill="FFFFFF"/>
          </w:tcPr>
          <w:p w14:paraId="5D1A09E7" w14:textId="77777777" w:rsidR="0041090D" w:rsidRDefault="0041090D">
            <w:pPr>
              <w:rPr>
                <w:rFonts w:ascii="Arial" w:hAnsi="Arial" w:cs="Arial"/>
                <w:sz w:val="14"/>
                <w:szCs w:val="14"/>
              </w:rPr>
            </w:pPr>
          </w:p>
          <w:p w14:paraId="4AFADE06" w14:textId="77777777" w:rsidR="00F93808" w:rsidRDefault="00F93808">
            <w:pPr>
              <w:rPr>
                <w:rFonts w:ascii="Arial" w:hAnsi="Arial" w:cs="Arial"/>
                <w:b/>
                <w:sz w:val="14"/>
                <w:szCs w:val="14"/>
              </w:rPr>
            </w:pPr>
            <w:r>
              <w:rPr>
                <w:rFonts w:ascii="Arial" w:hAnsi="Arial" w:cs="Arial"/>
                <w:sz w:val="14"/>
                <w:szCs w:val="14"/>
              </w:rPr>
              <w:t>Titolo o breve descrizione dell'appalto (</w:t>
            </w:r>
            <w:r>
              <w:rPr>
                <w:rStyle w:val="Caratteredellanota"/>
                <w:rFonts w:ascii="Arial" w:hAnsi="Arial" w:cs="Arial"/>
                <w:sz w:val="14"/>
                <w:szCs w:val="14"/>
              </w:rPr>
              <w:footnoteReference w:id="4"/>
            </w:r>
            <w:r>
              <w:rPr>
                <w:rFonts w:ascii="Arial" w:hAnsi="Arial" w:cs="Arial"/>
                <w:sz w:val="14"/>
                <w:szCs w:val="14"/>
              </w:rPr>
              <w:t>):</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20026A98" w14:textId="332E8775" w:rsidR="00E64A63" w:rsidRDefault="00E64A63" w:rsidP="00E64A63">
            <w:pPr>
              <w:spacing w:before="0" w:after="0"/>
              <w:rPr>
                <w:rFonts w:ascii="Arial" w:hAnsi="Arial" w:cs="Arial"/>
                <w:b/>
                <w:sz w:val="16"/>
                <w:szCs w:val="16"/>
              </w:rPr>
            </w:pPr>
            <w:r>
              <w:rPr>
                <w:rFonts w:ascii="Arial" w:hAnsi="Arial" w:cs="Arial"/>
                <w:b/>
                <w:sz w:val="16"/>
                <w:szCs w:val="16"/>
              </w:rPr>
              <w:t xml:space="preserve">Gara europea a procedura telematica aperta ex art. 71 del </w:t>
            </w:r>
            <w:proofErr w:type="spellStart"/>
            <w:r>
              <w:rPr>
                <w:rFonts w:ascii="Arial" w:hAnsi="Arial" w:cs="Arial"/>
                <w:b/>
                <w:sz w:val="16"/>
                <w:szCs w:val="16"/>
              </w:rPr>
              <w:t>D.Lgs.</w:t>
            </w:r>
            <w:proofErr w:type="spellEnd"/>
            <w:r>
              <w:rPr>
                <w:rFonts w:ascii="Arial" w:hAnsi="Arial" w:cs="Arial"/>
                <w:b/>
                <w:sz w:val="16"/>
                <w:szCs w:val="16"/>
              </w:rPr>
              <w:t xml:space="preserve"> 36/2023, per l’affidamento del servizio di trattamento con avvio a recupero della F.O.R.S.U. – C.E.R. 20.01.08 “Rifiuti biodegradabili da cucine e mense” – Area </w:t>
            </w:r>
            <w:r w:rsidR="009A1EEB">
              <w:rPr>
                <w:rFonts w:ascii="Arial" w:hAnsi="Arial" w:cs="Arial"/>
                <w:b/>
                <w:sz w:val="16"/>
                <w:szCs w:val="16"/>
              </w:rPr>
              <w:t>Bergamo e Brescia</w:t>
            </w:r>
            <w:r>
              <w:rPr>
                <w:rFonts w:ascii="Arial" w:hAnsi="Arial" w:cs="Arial"/>
                <w:b/>
                <w:sz w:val="16"/>
                <w:szCs w:val="16"/>
              </w:rPr>
              <w:t xml:space="preserve">. </w:t>
            </w:r>
          </w:p>
          <w:p w14:paraId="152476BB" w14:textId="260BFE45" w:rsidR="00F93808" w:rsidRPr="0090754F" w:rsidRDefault="00F93808" w:rsidP="00E64A63">
            <w:pPr>
              <w:spacing w:before="0" w:after="0"/>
              <w:rPr>
                <w:rFonts w:ascii="Arial" w:hAnsi="Arial" w:cs="Arial"/>
                <w:sz w:val="18"/>
                <w:szCs w:val="18"/>
              </w:rPr>
            </w:pPr>
          </w:p>
        </w:tc>
      </w:tr>
      <w:tr w:rsidR="00F93808" w14:paraId="09533712" w14:textId="77777777" w:rsidTr="00615303">
        <w:trPr>
          <w:trHeight w:val="484"/>
        </w:trPr>
        <w:tc>
          <w:tcPr>
            <w:tcW w:w="4644" w:type="dxa"/>
            <w:tcBorders>
              <w:top w:val="single" w:sz="4" w:space="0" w:color="000080"/>
              <w:left w:val="single" w:sz="4" w:space="0" w:color="000080"/>
              <w:bottom w:val="single" w:sz="4" w:space="0" w:color="000080"/>
            </w:tcBorders>
          </w:tcPr>
          <w:p w14:paraId="14CB956C" w14:textId="77777777" w:rsidR="00F93808" w:rsidRDefault="00F93808">
            <w:pPr>
              <w:rPr>
                <w:rFonts w:ascii="Arial" w:hAnsi="Arial" w:cs="Arial"/>
                <w:sz w:val="14"/>
                <w:szCs w:val="14"/>
              </w:rPr>
            </w:pPr>
            <w:r>
              <w:rPr>
                <w:rFonts w:ascii="Arial" w:hAnsi="Arial" w:cs="Arial"/>
                <w:sz w:val="14"/>
                <w:szCs w:val="14"/>
              </w:rPr>
              <w:t>Numero di riferimento attribuito al fascicolo dall'amministrazione aggiudicatrice o ente aggiudicatore (ove esistente) (</w:t>
            </w:r>
            <w:r>
              <w:rPr>
                <w:rStyle w:val="Caratteredellanota"/>
                <w:rFonts w:ascii="Arial" w:hAnsi="Arial" w:cs="Arial"/>
                <w:sz w:val="14"/>
                <w:szCs w:val="14"/>
              </w:rPr>
              <w:footnoteReference w:id="5"/>
            </w:r>
            <w:r>
              <w:rPr>
                <w:rFonts w:ascii="Arial" w:hAnsi="Arial" w:cs="Arial"/>
                <w:sz w:val="14"/>
                <w:szCs w:val="14"/>
              </w:rPr>
              <w:t>):</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612FFEEA" w14:textId="2A254A75" w:rsidR="00F93808" w:rsidRPr="0090754F" w:rsidRDefault="00F93808">
            <w:pPr>
              <w:rPr>
                <w:rFonts w:ascii="Arial" w:hAnsi="Arial" w:cs="Arial"/>
                <w:bCs/>
                <w:caps/>
                <w:smallCaps/>
                <w:sz w:val="18"/>
                <w:szCs w:val="18"/>
              </w:rPr>
            </w:pPr>
          </w:p>
        </w:tc>
      </w:tr>
      <w:tr w:rsidR="00F93808" w14:paraId="5CE55220" w14:textId="77777777" w:rsidTr="00C300D5">
        <w:trPr>
          <w:trHeight w:val="514"/>
        </w:trPr>
        <w:tc>
          <w:tcPr>
            <w:tcW w:w="4654" w:type="dxa"/>
            <w:gridSpan w:val="2"/>
            <w:tcBorders>
              <w:top w:val="single" w:sz="4" w:space="0" w:color="000080"/>
              <w:left w:val="single" w:sz="4" w:space="0" w:color="000080"/>
              <w:bottom w:val="single" w:sz="4" w:space="0" w:color="000080"/>
            </w:tcBorders>
            <w:shd w:val="clear" w:color="auto" w:fill="FFFFFF"/>
          </w:tcPr>
          <w:p w14:paraId="58745BC5" w14:textId="77777777" w:rsidR="00F93808" w:rsidRDefault="00F93808" w:rsidP="00B4401C">
            <w:pPr>
              <w:spacing w:before="0"/>
              <w:rPr>
                <w:rFonts w:ascii="Arial" w:hAnsi="Arial" w:cs="Arial"/>
                <w:b/>
                <w:bCs/>
                <w:sz w:val="16"/>
                <w:szCs w:val="16"/>
              </w:rPr>
            </w:pPr>
            <w:r w:rsidRPr="00624068">
              <w:rPr>
                <w:rFonts w:ascii="Arial" w:hAnsi="Arial" w:cs="Arial"/>
                <w:b/>
                <w:bCs/>
                <w:sz w:val="16"/>
                <w:szCs w:val="16"/>
              </w:rPr>
              <w:t xml:space="preserve">CIG </w:t>
            </w:r>
          </w:p>
          <w:p w14:paraId="239C0D00" w14:textId="77777777" w:rsidR="00BE7277" w:rsidRPr="00624068" w:rsidRDefault="00BE7277" w:rsidP="00B4401C">
            <w:pPr>
              <w:spacing w:before="0"/>
              <w:rPr>
                <w:rFonts w:ascii="Arial" w:hAnsi="Arial" w:cs="Arial"/>
                <w:b/>
                <w:bCs/>
                <w:sz w:val="16"/>
                <w:szCs w:val="16"/>
              </w:rPr>
            </w:pPr>
          </w:p>
          <w:p w14:paraId="02F1712F"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CUP (ove previsto)</w:t>
            </w:r>
          </w:p>
          <w:p w14:paraId="038FB8AC" w14:textId="77777777" w:rsidR="00F93808" w:rsidRPr="00624068" w:rsidRDefault="00F93808" w:rsidP="00B4401C">
            <w:pPr>
              <w:spacing w:before="0"/>
              <w:rPr>
                <w:rFonts w:ascii="Arial" w:hAnsi="Arial" w:cs="Arial"/>
                <w:b/>
                <w:bCs/>
                <w:sz w:val="16"/>
                <w:szCs w:val="16"/>
              </w:rPr>
            </w:pPr>
            <w:r w:rsidRPr="00624068">
              <w:rPr>
                <w:rFonts w:ascii="Arial" w:hAnsi="Arial" w:cs="Arial"/>
                <w:b/>
                <w:bCs/>
                <w:sz w:val="16"/>
                <w:szCs w:val="16"/>
              </w:rPr>
              <w:t xml:space="preserve">Codice progetto (ove l’appalto sia finanziato o </w:t>
            </w:r>
            <w:r w:rsidR="00B275ED" w:rsidRPr="00624068">
              <w:rPr>
                <w:rFonts w:ascii="Arial" w:hAnsi="Arial" w:cs="Arial"/>
                <w:b/>
                <w:bCs/>
                <w:sz w:val="16"/>
                <w:szCs w:val="16"/>
              </w:rPr>
              <w:t>cofinanziato con fondi europei)</w:t>
            </w:r>
          </w:p>
        </w:tc>
        <w:tc>
          <w:tcPr>
            <w:tcW w:w="6379" w:type="dxa"/>
            <w:tcBorders>
              <w:top w:val="single" w:sz="4" w:space="0" w:color="000080"/>
              <w:left w:val="single" w:sz="4" w:space="0" w:color="000080"/>
              <w:bottom w:val="single" w:sz="4" w:space="0" w:color="000080"/>
              <w:right w:val="single" w:sz="4" w:space="0" w:color="000080"/>
            </w:tcBorders>
            <w:shd w:val="clear" w:color="auto" w:fill="FFFFFF"/>
          </w:tcPr>
          <w:p w14:paraId="6E476644" w14:textId="6784878F" w:rsidR="00F93808" w:rsidRDefault="00BE7277" w:rsidP="00BD0076">
            <w:pPr>
              <w:pStyle w:val="Titolo5"/>
              <w:pBdr>
                <w:bottom w:val="single" w:sz="6" w:space="2" w:color="BEBEBE"/>
              </w:pBdr>
              <w:shd w:val="clear" w:color="auto" w:fill="FFFFFF"/>
              <w:spacing w:before="0" w:after="75"/>
              <w:rPr>
                <w:i w:val="0"/>
                <w:iCs w:val="0"/>
                <w:sz w:val="22"/>
              </w:rPr>
            </w:pPr>
            <w:r>
              <w:rPr>
                <w:rFonts w:cs="Calibri"/>
                <w:i w:val="0"/>
                <w:iCs w:val="0"/>
                <w:sz w:val="22"/>
              </w:rPr>
              <w:t>□</w:t>
            </w:r>
            <w:r>
              <w:rPr>
                <w:i w:val="0"/>
                <w:iCs w:val="0"/>
                <w:sz w:val="22"/>
              </w:rPr>
              <w:t xml:space="preserve"> </w:t>
            </w:r>
            <w:r w:rsidR="009A1EEB">
              <w:rPr>
                <w:i w:val="0"/>
                <w:iCs w:val="0"/>
                <w:sz w:val="22"/>
              </w:rPr>
              <w:t xml:space="preserve">Lotto 1 </w:t>
            </w:r>
            <w:bookmarkStart w:id="0" w:name="_Hlk148090478"/>
            <w:r w:rsidR="00734AD2" w:rsidRPr="00734AD2">
              <w:rPr>
                <w:i w:val="0"/>
                <w:iCs w:val="0"/>
                <w:sz w:val="22"/>
              </w:rPr>
              <w:t>A01D450786</w:t>
            </w:r>
            <w:bookmarkEnd w:id="0"/>
          </w:p>
          <w:p w14:paraId="3BAC527D" w14:textId="49C25694" w:rsidR="009A1EEB" w:rsidRPr="009A1EEB" w:rsidRDefault="00BE7277" w:rsidP="009A1EEB">
            <w:pPr>
              <w:pStyle w:val="Titolo5"/>
              <w:shd w:val="clear" w:color="auto" w:fill="FFFFFF"/>
              <w:spacing w:before="0" w:after="75"/>
            </w:pPr>
            <w:r>
              <w:rPr>
                <w:rFonts w:cs="Calibri"/>
                <w:i w:val="0"/>
                <w:iCs w:val="0"/>
                <w:sz w:val="22"/>
              </w:rPr>
              <w:t xml:space="preserve">□ </w:t>
            </w:r>
            <w:r w:rsidR="009A1EEB" w:rsidRPr="009A1EEB">
              <w:rPr>
                <w:i w:val="0"/>
                <w:iCs w:val="0"/>
                <w:sz w:val="22"/>
              </w:rPr>
              <w:t>Lotto 2</w:t>
            </w:r>
            <w:r w:rsidR="00734AD2">
              <w:rPr>
                <w:i w:val="0"/>
                <w:iCs w:val="0"/>
                <w:sz w:val="22"/>
              </w:rPr>
              <w:t xml:space="preserve"> </w:t>
            </w:r>
            <w:bookmarkStart w:id="1" w:name="_Hlk148090489"/>
            <w:r w:rsidR="00734AD2" w:rsidRPr="00734AD2">
              <w:rPr>
                <w:i w:val="0"/>
                <w:iCs w:val="0"/>
                <w:sz w:val="22"/>
              </w:rPr>
              <w:t>A01D458E1E</w:t>
            </w:r>
            <w:bookmarkEnd w:id="1"/>
          </w:p>
        </w:tc>
      </w:tr>
    </w:tbl>
    <w:p w14:paraId="648C868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tabs>
          <w:tab w:val="left" w:pos="4644"/>
        </w:tabs>
        <w:rPr>
          <w:sz w:val="18"/>
          <w:szCs w:val="18"/>
        </w:rPr>
      </w:pPr>
      <w:r>
        <w:rPr>
          <w:rFonts w:ascii="Arial" w:hAnsi="Arial" w:cs="Arial"/>
          <w:b/>
          <w:sz w:val="14"/>
          <w:szCs w:val="14"/>
        </w:rPr>
        <w:t>Tutte le altre informazioni in tutte le sezioni del DGUE devono essere inserite dall'operatore economico</w:t>
      </w:r>
    </w:p>
    <w:p w14:paraId="7E125211" w14:textId="77777777" w:rsidR="00F93808" w:rsidRDefault="00F93808">
      <w:pPr>
        <w:pStyle w:val="ChapterTitle"/>
        <w:pageBreakBefore/>
        <w:rPr>
          <w:rFonts w:ascii="Arial" w:hAnsi="Arial" w:cs="Arial"/>
          <w:b w:val="0"/>
          <w:caps/>
          <w:sz w:val="16"/>
          <w:szCs w:val="16"/>
        </w:rPr>
      </w:pPr>
      <w:r>
        <w:rPr>
          <w:sz w:val="18"/>
          <w:szCs w:val="18"/>
        </w:rPr>
        <w:lastRenderedPageBreak/>
        <w:t>Parte II: Informazioni sull'operatore economico</w:t>
      </w:r>
    </w:p>
    <w:p w14:paraId="1FE352A2" w14:textId="77777777" w:rsidR="00F93808" w:rsidRDefault="00F93808">
      <w:pPr>
        <w:pStyle w:val="SectionTitle"/>
        <w:rPr>
          <w:rFonts w:ascii="Arial" w:hAnsi="Arial" w:cs="Arial"/>
          <w:sz w:val="14"/>
          <w:szCs w:val="14"/>
        </w:rPr>
      </w:pPr>
      <w:r>
        <w:rPr>
          <w:rFonts w:ascii="Arial" w:hAnsi="Arial" w:cs="Arial"/>
          <w:b w:val="0"/>
          <w:caps/>
          <w:sz w:val="16"/>
          <w:szCs w:val="16"/>
        </w:rPr>
        <w:t>A: Informazioni sull'operatore economico</w:t>
      </w:r>
    </w:p>
    <w:tbl>
      <w:tblPr>
        <w:tblW w:w="11033" w:type="dxa"/>
        <w:tblInd w:w="-25" w:type="dxa"/>
        <w:tblLayout w:type="fixed"/>
        <w:tblCellMar>
          <w:left w:w="93" w:type="dxa"/>
        </w:tblCellMar>
        <w:tblLook w:val="0000" w:firstRow="0" w:lastRow="0" w:firstColumn="0" w:lastColumn="0" w:noHBand="0" w:noVBand="0"/>
      </w:tblPr>
      <w:tblGrid>
        <w:gridCol w:w="5736"/>
        <w:gridCol w:w="5297"/>
      </w:tblGrid>
      <w:tr w:rsidR="00F93808" w14:paraId="186B7340" w14:textId="77777777" w:rsidTr="00FA701F">
        <w:tc>
          <w:tcPr>
            <w:tcW w:w="5736" w:type="dxa"/>
            <w:tcBorders>
              <w:top w:val="single" w:sz="4" w:space="0" w:color="000080"/>
              <w:left w:val="single" w:sz="4" w:space="0" w:color="000080"/>
              <w:bottom w:val="single" w:sz="4" w:space="0" w:color="000080"/>
            </w:tcBorders>
            <w:shd w:val="clear" w:color="auto" w:fill="FFFFFF"/>
          </w:tcPr>
          <w:p w14:paraId="6EE5DF73" w14:textId="77777777" w:rsidR="00F93808" w:rsidRDefault="00F93808">
            <w:pPr>
              <w:rPr>
                <w:rFonts w:ascii="Arial" w:hAnsi="Arial" w:cs="Arial"/>
                <w:b/>
                <w:sz w:val="14"/>
                <w:szCs w:val="14"/>
              </w:rPr>
            </w:pPr>
            <w:r>
              <w:rPr>
                <w:rFonts w:ascii="Arial" w:hAnsi="Arial" w:cs="Arial"/>
                <w:b/>
                <w:sz w:val="14"/>
                <w:szCs w:val="14"/>
              </w:rPr>
              <w:t>Dati identificativi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3BA2D60" w14:textId="77777777" w:rsidR="00F93808" w:rsidRDefault="00F93808">
            <w:pPr>
              <w:pStyle w:val="Text1"/>
              <w:ind w:left="0"/>
            </w:pPr>
            <w:r>
              <w:rPr>
                <w:rFonts w:ascii="Arial" w:hAnsi="Arial" w:cs="Arial"/>
                <w:b/>
                <w:sz w:val="14"/>
                <w:szCs w:val="14"/>
              </w:rPr>
              <w:t>Risposta:</w:t>
            </w:r>
          </w:p>
        </w:tc>
      </w:tr>
      <w:tr w:rsidR="00F93808" w14:paraId="69F302F9" w14:textId="77777777" w:rsidTr="00FA701F">
        <w:tc>
          <w:tcPr>
            <w:tcW w:w="5736" w:type="dxa"/>
            <w:tcBorders>
              <w:top w:val="single" w:sz="4" w:space="0" w:color="000080"/>
              <w:left w:val="single" w:sz="4" w:space="0" w:color="000080"/>
              <w:bottom w:val="single" w:sz="4" w:space="0" w:color="000080"/>
            </w:tcBorders>
            <w:shd w:val="clear" w:color="auto" w:fill="FFFFFF"/>
          </w:tcPr>
          <w:p w14:paraId="6D311AA4" w14:textId="77777777" w:rsidR="00F93808" w:rsidRDefault="00F93808">
            <w:pPr>
              <w:pStyle w:val="NumPar1"/>
              <w:ind w:left="850" w:hanging="850"/>
              <w:rPr>
                <w:rFonts w:ascii="Arial" w:hAnsi="Arial" w:cs="Arial"/>
                <w:sz w:val="14"/>
                <w:szCs w:val="14"/>
              </w:rPr>
            </w:pPr>
            <w:r>
              <w:rPr>
                <w:rFonts w:ascii="Arial" w:hAnsi="Arial" w:cs="Arial"/>
                <w:sz w:val="14"/>
                <w:szCs w:val="14"/>
              </w:rPr>
              <w:t>Nome: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FD7EEDB" w14:textId="77777777" w:rsidR="00F93808" w:rsidRDefault="00F93808">
            <w:pPr>
              <w:pStyle w:val="Text1"/>
              <w:ind w:left="0"/>
            </w:pPr>
            <w:r>
              <w:rPr>
                <w:rFonts w:ascii="Arial" w:hAnsi="Arial" w:cs="Arial"/>
                <w:sz w:val="14"/>
                <w:szCs w:val="14"/>
              </w:rPr>
              <w:t>[   ]</w:t>
            </w:r>
          </w:p>
        </w:tc>
      </w:tr>
      <w:tr w:rsidR="00F93808" w14:paraId="471EAC7F" w14:textId="77777777" w:rsidTr="00FA701F">
        <w:trPr>
          <w:trHeight w:val="826"/>
        </w:trPr>
        <w:tc>
          <w:tcPr>
            <w:tcW w:w="5736" w:type="dxa"/>
            <w:tcBorders>
              <w:top w:val="single" w:sz="4" w:space="0" w:color="000080"/>
              <w:left w:val="single" w:sz="4" w:space="0" w:color="000080"/>
              <w:bottom w:val="single" w:sz="4" w:space="0" w:color="000080"/>
            </w:tcBorders>
            <w:shd w:val="clear" w:color="auto" w:fill="FFFFFF"/>
          </w:tcPr>
          <w:p w14:paraId="2AC60C3C" w14:textId="77777777" w:rsidR="00F93808" w:rsidRDefault="00F93808">
            <w:pPr>
              <w:pStyle w:val="Text1"/>
              <w:ind w:left="0"/>
              <w:rPr>
                <w:rFonts w:ascii="Arial" w:hAnsi="Arial" w:cs="Arial"/>
                <w:sz w:val="14"/>
                <w:szCs w:val="14"/>
              </w:rPr>
            </w:pPr>
            <w:r>
              <w:rPr>
                <w:rFonts w:ascii="Arial" w:hAnsi="Arial" w:cs="Arial"/>
                <w:sz w:val="14"/>
                <w:szCs w:val="14"/>
              </w:rPr>
              <w:t>Partita IVA, se applicabile:</w:t>
            </w:r>
          </w:p>
          <w:p w14:paraId="0AD0245B" w14:textId="77777777" w:rsidR="00F93808" w:rsidRDefault="00F93808">
            <w:pPr>
              <w:pStyle w:val="Text1"/>
              <w:ind w:left="0"/>
              <w:rPr>
                <w:rFonts w:ascii="Arial" w:hAnsi="Arial" w:cs="Arial"/>
                <w:sz w:val="14"/>
                <w:szCs w:val="14"/>
              </w:rPr>
            </w:pPr>
            <w:r>
              <w:rPr>
                <w:rFonts w:ascii="Arial" w:hAnsi="Arial" w:cs="Arial"/>
                <w:sz w:val="14"/>
                <w:szCs w:val="14"/>
              </w:rPr>
              <w:t>Se non è applicabile un numero di partita IVA indicare un altro numero di identificazione nazionale, se richiesto e applicabile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E0F6044" w14:textId="77777777" w:rsidR="00F93808" w:rsidRDefault="00F93808">
            <w:pPr>
              <w:pStyle w:val="Text1"/>
              <w:ind w:left="0"/>
              <w:rPr>
                <w:rFonts w:ascii="Arial" w:hAnsi="Arial" w:cs="Arial"/>
                <w:sz w:val="14"/>
                <w:szCs w:val="14"/>
              </w:rPr>
            </w:pPr>
            <w:r>
              <w:rPr>
                <w:rFonts w:ascii="Arial" w:hAnsi="Arial" w:cs="Arial"/>
                <w:sz w:val="14"/>
                <w:szCs w:val="14"/>
              </w:rPr>
              <w:t>[   ]</w:t>
            </w:r>
          </w:p>
          <w:p w14:paraId="5EED0D28" w14:textId="77777777" w:rsidR="00F93808" w:rsidRDefault="00F93808">
            <w:pPr>
              <w:pStyle w:val="Text1"/>
              <w:ind w:left="0"/>
            </w:pPr>
            <w:r>
              <w:rPr>
                <w:rFonts w:ascii="Arial" w:hAnsi="Arial" w:cs="Arial"/>
                <w:sz w:val="14"/>
                <w:szCs w:val="14"/>
              </w:rPr>
              <w:t>[   ]</w:t>
            </w:r>
          </w:p>
        </w:tc>
      </w:tr>
      <w:tr w:rsidR="00F93808" w14:paraId="0A8EB3F0" w14:textId="77777777" w:rsidTr="00FA701F">
        <w:tc>
          <w:tcPr>
            <w:tcW w:w="5736" w:type="dxa"/>
            <w:tcBorders>
              <w:top w:val="single" w:sz="4" w:space="0" w:color="000080"/>
              <w:left w:val="single" w:sz="4" w:space="0" w:color="000080"/>
              <w:bottom w:val="single" w:sz="4" w:space="0" w:color="000080"/>
            </w:tcBorders>
            <w:shd w:val="clear" w:color="auto" w:fill="FFFFFF"/>
          </w:tcPr>
          <w:p w14:paraId="7ECC4C5D" w14:textId="77777777" w:rsidR="00F93808" w:rsidRDefault="00F93808">
            <w:pPr>
              <w:pStyle w:val="Text1"/>
              <w:ind w:left="0"/>
              <w:rPr>
                <w:rFonts w:ascii="Arial" w:hAnsi="Arial" w:cs="Arial"/>
                <w:sz w:val="14"/>
                <w:szCs w:val="14"/>
              </w:rPr>
            </w:pPr>
            <w:r>
              <w:rPr>
                <w:rFonts w:ascii="Arial" w:hAnsi="Arial" w:cs="Arial"/>
                <w:sz w:val="14"/>
                <w:szCs w:val="14"/>
              </w:rPr>
              <w:t xml:space="preserve">Indirizzo postale: </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7E9A8FE1" w14:textId="77777777" w:rsidR="00F93808" w:rsidRDefault="00F93808">
            <w:pPr>
              <w:pStyle w:val="Text1"/>
              <w:ind w:left="0"/>
            </w:pPr>
            <w:r>
              <w:rPr>
                <w:rFonts w:ascii="Arial" w:hAnsi="Arial" w:cs="Arial"/>
                <w:sz w:val="14"/>
                <w:szCs w:val="14"/>
              </w:rPr>
              <w:t>[……………]</w:t>
            </w:r>
          </w:p>
        </w:tc>
      </w:tr>
      <w:tr w:rsidR="00F93808" w14:paraId="28C98325" w14:textId="77777777" w:rsidTr="00FA701F">
        <w:trPr>
          <w:trHeight w:val="1184"/>
        </w:trPr>
        <w:tc>
          <w:tcPr>
            <w:tcW w:w="5736" w:type="dxa"/>
            <w:tcBorders>
              <w:top w:val="single" w:sz="4" w:space="0" w:color="000080"/>
              <w:left w:val="single" w:sz="4" w:space="0" w:color="000080"/>
              <w:bottom w:val="single" w:sz="4" w:space="0" w:color="000080"/>
            </w:tcBorders>
            <w:shd w:val="clear" w:color="auto" w:fill="FFFFFF"/>
          </w:tcPr>
          <w:p w14:paraId="1F99A1C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Persone di contatto (</w:t>
            </w:r>
            <w:r>
              <w:rPr>
                <w:rStyle w:val="Caratteredellanota"/>
                <w:rFonts w:ascii="Arial" w:hAnsi="Arial" w:cs="Arial"/>
                <w:color w:val="000000"/>
                <w:sz w:val="14"/>
                <w:szCs w:val="14"/>
              </w:rPr>
              <w:footnoteReference w:id="6"/>
            </w:r>
            <w:r>
              <w:rPr>
                <w:rFonts w:ascii="Arial" w:hAnsi="Arial" w:cs="Arial"/>
                <w:color w:val="000000"/>
                <w:sz w:val="14"/>
                <w:szCs w:val="14"/>
              </w:rPr>
              <w:t>):</w:t>
            </w:r>
          </w:p>
          <w:p w14:paraId="63E033D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Telefono:</w:t>
            </w:r>
          </w:p>
          <w:p w14:paraId="2B31DC88"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PEC o e-mail:</w:t>
            </w:r>
          </w:p>
          <w:p w14:paraId="32E618EF" w14:textId="77777777" w:rsidR="00F93808" w:rsidRDefault="00F93808">
            <w:pPr>
              <w:pStyle w:val="Text1"/>
              <w:ind w:left="0"/>
              <w:rPr>
                <w:rFonts w:ascii="Arial" w:hAnsi="Arial" w:cs="Arial"/>
                <w:sz w:val="14"/>
                <w:szCs w:val="14"/>
              </w:rPr>
            </w:pPr>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0576643" w14:textId="77777777" w:rsidR="00F93808" w:rsidRDefault="00F93808">
            <w:pPr>
              <w:pStyle w:val="Text1"/>
              <w:ind w:left="0"/>
              <w:rPr>
                <w:rFonts w:ascii="Arial" w:hAnsi="Arial" w:cs="Arial"/>
                <w:sz w:val="14"/>
                <w:szCs w:val="14"/>
              </w:rPr>
            </w:pPr>
            <w:r>
              <w:rPr>
                <w:rFonts w:ascii="Arial" w:hAnsi="Arial" w:cs="Arial"/>
                <w:sz w:val="14"/>
                <w:szCs w:val="14"/>
              </w:rPr>
              <w:t>[……………]</w:t>
            </w:r>
          </w:p>
          <w:p w14:paraId="73FADF38" w14:textId="77777777" w:rsidR="00F93808" w:rsidRDefault="00F93808">
            <w:pPr>
              <w:pStyle w:val="Text1"/>
              <w:ind w:left="0"/>
              <w:rPr>
                <w:rFonts w:ascii="Arial" w:hAnsi="Arial" w:cs="Arial"/>
                <w:sz w:val="14"/>
                <w:szCs w:val="14"/>
              </w:rPr>
            </w:pPr>
            <w:r>
              <w:rPr>
                <w:rFonts w:ascii="Arial" w:hAnsi="Arial" w:cs="Arial"/>
                <w:sz w:val="14"/>
                <w:szCs w:val="14"/>
              </w:rPr>
              <w:t>[……………]</w:t>
            </w:r>
          </w:p>
          <w:p w14:paraId="7A526119" w14:textId="77777777" w:rsidR="00F93808" w:rsidRDefault="00F93808">
            <w:pPr>
              <w:pStyle w:val="Text1"/>
              <w:ind w:left="0"/>
              <w:rPr>
                <w:rFonts w:ascii="Arial" w:hAnsi="Arial" w:cs="Arial"/>
                <w:sz w:val="14"/>
                <w:szCs w:val="14"/>
              </w:rPr>
            </w:pPr>
            <w:r>
              <w:rPr>
                <w:rFonts w:ascii="Arial" w:hAnsi="Arial" w:cs="Arial"/>
                <w:sz w:val="14"/>
                <w:szCs w:val="14"/>
              </w:rPr>
              <w:t>[……………]</w:t>
            </w:r>
          </w:p>
          <w:p w14:paraId="456402BA" w14:textId="77777777" w:rsidR="00F93808" w:rsidRDefault="00F93808">
            <w:pPr>
              <w:pStyle w:val="Text1"/>
              <w:ind w:left="0"/>
            </w:pPr>
            <w:r>
              <w:rPr>
                <w:rFonts w:ascii="Arial" w:hAnsi="Arial" w:cs="Arial"/>
                <w:sz w:val="14"/>
                <w:szCs w:val="14"/>
              </w:rPr>
              <w:t>[……………]</w:t>
            </w:r>
          </w:p>
        </w:tc>
      </w:tr>
      <w:tr w:rsidR="00F93808" w14:paraId="446B4F3B" w14:textId="77777777" w:rsidTr="00FA701F">
        <w:tc>
          <w:tcPr>
            <w:tcW w:w="5736" w:type="dxa"/>
            <w:tcBorders>
              <w:top w:val="single" w:sz="4" w:space="0" w:color="000080"/>
              <w:left w:val="single" w:sz="4" w:space="0" w:color="000080"/>
              <w:bottom w:val="single" w:sz="4" w:space="0" w:color="000080"/>
            </w:tcBorders>
            <w:shd w:val="clear" w:color="auto" w:fill="FFFFFF"/>
          </w:tcPr>
          <w:p w14:paraId="55B8F9A8" w14:textId="77777777" w:rsidR="00F93808" w:rsidRDefault="00F93808">
            <w:pPr>
              <w:pStyle w:val="Text1"/>
              <w:ind w:left="0"/>
              <w:rPr>
                <w:rFonts w:ascii="Arial" w:hAnsi="Arial" w:cs="Arial"/>
                <w:b/>
                <w:sz w:val="14"/>
                <w:szCs w:val="14"/>
              </w:rPr>
            </w:pPr>
            <w:r>
              <w:rPr>
                <w:rFonts w:ascii="Arial" w:hAnsi="Arial" w:cs="Arial"/>
                <w:b/>
                <w:sz w:val="14"/>
                <w:szCs w:val="14"/>
              </w:rPr>
              <w:t>Informazioni generali: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344E8C5B" w14:textId="77777777" w:rsidR="00F93808" w:rsidRDefault="00F93808">
            <w:pPr>
              <w:pStyle w:val="Text1"/>
              <w:ind w:left="0"/>
            </w:pPr>
            <w:r>
              <w:rPr>
                <w:rFonts w:ascii="Arial" w:hAnsi="Arial" w:cs="Arial"/>
                <w:b/>
                <w:sz w:val="14"/>
                <w:szCs w:val="14"/>
              </w:rPr>
              <w:t>Risposta:</w:t>
            </w:r>
          </w:p>
        </w:tc>
      </w:tr>
      <w:tr w:rsidR="00F93808" w14:paraId="6DD73DEF" w14:textId="77777777" w:rsidTr="00FA701F">
        <w:tc>
          <w:tcPr>
            <w:tcW w:w="5736" w:type="dxa"/>
            <w:tcBorders>
              <w:top w:val="single" w:sz="4" w:space="0" w:color="000080"/>
              <w:left w:val="single" w:sz="4" w:space="0" w:color="000080"/>
              <w:bottom w:val="single" w:sz="4" w:space="0" w:color="000080"/>
            </w:tcBorders>
            <w:shd w:val="clear" w:color="auto" w:fill="FFFFFF"/>
          </w:tcPr>
          <w:p w14:paraId="63CB71E8" w14:textId="77777777" w:rsidR="00F93808" w:rsidRDefault="00F93808">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Caratteredellanota"/>
                <w:rFonts w:ascii="Arial" w:hAnsi="Arial" w:cs="Arial"/>
                <w:sz w:val="14"/>
                <w:szCs w:val="14"/>
              </w:rPr>
              <w:footnoteReference w:id="7"/>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EDDCB91" w14:textId="77777777" w:rsidR="00F93808" w:rsidRDefault="00F93808">
            <w:pPr>
              <w:pStyle w:val="Text1"/>
              <w:ind w:left="0"/>
            </w:pPr>
            <w:r>
              <w:rPr>
                <w:rFonts w:ascii="Arial" w:hAnsi="Arial" w:cs="Arial"/>
                <w:sz w:val="14"/>
                <w:szCs w:val="14"/>
              </w:rPr>
              <w:t>[</w:t>
            </w:r>
            <w:r w:rsidR="00FA701F">
              <w:rPr>
                <w:rFonts w:ascii="Arial" w:hAnsi="Arial" w:cs="Arial"/>
                <w:sz w:val="14"/>
                <w:szCs w:val="14"/>
              </w:rPr>
              <w:t xml:space="preserve"> </w:t>
            </w:r>
            <w:r>
              <w:rPr>
                <w:rFonts w:ascii="Arial" w:hAnsi="Arial" w:cs="Arial"/>
                <w:sz w:val="14"/>
                <w:szCs w:val="14"/>
              </w:rPr>
              <w:t xml:space="preserve"> ] Sì [ ] No</w:t>
            </w:r>
          </w:p>
        </w:tc>
      </w:tr>
      <w:tr w:rsidR="00F93808" w14:paraId="125F1D8A" w14:textId="77777777" w:rsidTr="0090754F">
        <w:tc>
          <w:tcPr>
            <w:tcW w:w="5736" w:type="dxa"/>
            <w:tcBorders>
              <w:top w:val="single" w:sz="4" w:space="0" w:color="000080"/>
              <w:left w:val="single" w:sz="4" w:space="0" w:color="000080"/>
              <w:bottom w:val="single" w:sz="4" w:space="0" w:color="000080"/>
            </w:tcBorders>
            <w:shd w:val="clear" w:color="auto" w:fill="D9D9D9" w:themeFill="background1" w:themeFillShade="D9"/>
          </w:tcPr>
          <w:p w14:paraId="756FE5DE" w14:textId="77777777" w:rsidR="00F93808" w:rsidRDefault="00F93808">
            <w:pPr>
              <w:pStyle w:val="Text1"/>
              <w:spacing w:after="0"/>
              <w:ind w:left="0"/>
              <w:jc w:val="both"/>
              <w:rPr>
                <w:rFonts w:ascii="Arial" w:hAnsi="Arial" w:cs="Arial"/>
                <w:b/>
                <w:color w:val="000000"/>
                <w:sz w:val="14"/>
                <w:szCs w:val="14"/>
              </w:rPr>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Caratteredellanot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Caratteredellanot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14:paraId="60D27327" w14:textId="77777777" w:rsidR="00F93808" w:rsidRDefault="00F93808">
            <w:pPr>
              <w:pStyle w:val="Text1"/>
              <w:spacing w:before="0" w:after="0"/>
              <w:ind w:left="0"/>
              <w:rPr>
                <w:rFonts w:ascii="Arial" w:hAnsi="Arial" w:cs="Arial"/>
                <w:b/>
                <w:color w:val="000000"/>
                <w:sz w:val="14"/>
                <w:szCs w:val="14"/>
              </w:rPr>
            </w:pPr>
          </w:p>
          <w:p w14:paraId="0498829A" w14:textId="77777777" w:rsidR="00F93808" w:rsidRDefault="00F93808">
            <w:pPr>
              <w:pStyle w:val="Text1"/>
              <w:spacing w:before="0" w:after="0"/>
              <w:ind w:left="0"/>
              <w:rPr>
                <w:rFonts w:ascii="Arial" w:hAnsi="Arial" w:cs="Arial"/>
                <w:color w:val="000000"/>
                <w:sz w:val="14"/>
                <w:szCs w:val="14"/>
              </w:rPr>
            </w:pPr>
            <w:r>
              <w:rPr>
                <w:rFonts w:ascii="Arial" w:hAnsi="Arial" w:cs="Arial"/>
                <w:b/>
                <w:color w:val="000000"/>
                <w:sz w:val="14"/>
                <w:szCs w:val="14"/>
              </w:rPr>
              <w:t>In caso affermativo,</w:t>
            </w:r>
          </w:p>
          <w:p w14:paraId="69D702D8" w14:textId="77777777" w:rsidR="00F93808" w:rsidRDefault="00F93808">
            <w:pPr>
              <w:pStyle w:val="Text1"/>
              <w:spacing w:before="0" w:after="0"/>
              <w:ind w:left="0"/>
              <w:rPr>
                <w:rFonts w:ascii="Arial" w:hAnsi="Arial" w:cs="Arial"/>
                <w:color w:val="000000"/>
                <w:sz w:val="14"/>
                <w:szCs w:val="14"/>
              </w:rPr>
            </w:pPr>
          </w:p>
          <w:p w14:paraId="7894FB72" w14:textId="77777777" w:rsidR="00F93808" w:rsidRDefault="00F93808">
            <w:pPr>
              <w:pStyle w:val="Text1"/>
              <w:spacing w:before="0" w:after="0"/>
              <w:ind w:left="0"/>
              <w:jc w:val="both"/>
              <w:rPr>
                <w:rFonts w:ascii="Arial" w:hAnsi="Arial" w:cs="Arial"/>
                <w:color w:val="000000"/>
                <w:sz w:val="14"/>
                <w:szCs w:val="14"/>
              </w:rPr>
            </w:pPr>
            <w:r>
              <w:rPr>
                <w:rFonts w:ascii="Arial" w:hAnsi="Arial" w:cs="Arial"/>
                <w:color w:val="000000"/>
                <w:sz w:val="14"/>
                <w:szCs w:val="14"/>
              </w:rPr>
              <w:t>qual è la percentuale corrispondente di lavoratori con disabilità o svantaggiati?</w:t>
            </w:r>
          </w:p>
          <w:p w14:paraId="067F4299" w14:textId="77777777" w:rsidR="00F93808" w:rsidRDefault="00F93808">
            <w:pPr>
              <w:pStyle w:val="Text1"/>
              <w:ind w:left="0"/>
              <w:jc w:val="both"/>
              <w:rPr>
                <w:rFonts w:ascii="Arial" w:hAnsi="Arial" w:cs="Arial"/>
                <w:sz w:val="14"/>
                <w:szCs w:val="14"/>
              </w:rPr>
            </w:pPr>
            <w:r>
              <w:rPr>
                <w:rFonts w:ascii="Arial" w:hAnsi="Arial" w:cs="Arial"/>
                <w:color w:val="000000"/>
                <w:sz w:val="14"/>
                <w:szCs w:val="14"/>
              </w:rPr>
              <w:t xml:space="preserve">Se richiesto, specificare a </w:t>
            </w:r>
            <w:proofErr w:type="spellStart"/>
            <w:r>
              <w:rPr>
                <w:rFonts w:ascii="Arial" w:hAnsi="Arial" w:cs="Arial"/>
                <w:color w:val="000000"/>
                <w:sz w:val="14"/>
                <w:szCs w:val="14"/>
              </w:rPr>
              <w:t>quale</w:t>
            </w:r>
            <w:proofErr w:type="spellEnd"/>
            <w:r>
              <w:rPr>
                <w:rFonts w:ascii="Arial" w:hAnsi="Arial" w:cs="Arial"/>
                <w:color w:val="000000"/>
                <w:sz w:val="14"/>
                <w:szCs w:val="14"/>
              </w:rPr>
              <w:t xml:space="preserve"> o quali categorie di lavoratori con disabilità o svantaggiati appartengono i dipendenti interessati:</w:t>
            </w:r>
          </w:p>
        </w:tc>
        <w:tc>
          <w:tcPr>
            <w:tcW w:w="5297" w:type="dxa"/>
            <w:tcBorders>
              <w:top w:val="single" w:sz="4" w:space="0" w:color="000080"/>
              <w:left w:val="single" w:sz="4" w:space="0" w:color="000080"/>
              <w:bottom w:val="single" w:sz="4" w:space="0" w:color="000080"/>
              <w:right w:val="single" w:sz="4" w:space="0" w:color="000080"/>
            </w:tcBorders>
            <w:shd w:val="clear" w:color="auto" w:fill="D9D9D9"/>
          </w:tcPr>
          <w:p w14:paraId="5B2A9690" w14:textId="1D58B5E1" w:rsidR="00F93808" w:rsidRDefault="00F93808">
            <w:pPr>
              <w:pStyle w:val="Text1"/>
              <w:spacing w:after="0"/>
              <w:ind w:left="0"/>
              <w:rPr>
                <w:rFonts w:ascii="Arial" w:hAnsi="Arial" w:cs="Arial"/>
                <w:sz w:val="14"/>
                <w:szCs w:val="14"/>
              </w:rPr>
            </w:pPr>
            <w:r>
              <w:rPr>
                <w:rFonts w:ascii="Arial" w:hAnsi="Arial" w:cs="Arial"/>
                <w:sz w:val="14"/>
                <w:szCs w:val="14"/>
              </w:rPr>
              <w:t xml:space="preserve">[ </w:t>
            </w:r>
            <w:r w:rsidR="00FA701F">
              <w:rPr>
                <w:rFonts w:ascii="Arial" w:hAnsi="Arial" w:cs="Arial"/>
                <w:sz w:val="14"/>
                <w:szCs w:val="14"/>
              </w:rPr>
              <w:t xml:space="preserve"> </w:t>
            </w:r>
            <w:r>
              <w:rPr>
                <w:rFonts w:ascii="Arial" w:hAnsi="Arial" w:cs="Arial"/>
                <w:sz w:val="14"/>
                <w:szCs w:val="14"/>
              </w:rPr>
              <w:t>] Sì [</w:t>
            </w:r>
            <w:r w:rsidR="00E64A63">
              <w:rPr>
                <w:rFonts w:ascii="Arial" w:hAnsi="Arial" w:cs="Arial"/>
                <w:sz w:val="14"/>
                <w:szCs w:val="14"/>
              </w:rPr>
              <w:t>X</w:t>
            </w:r>
            <w:r>
              <w:rPr>
                <w:rFonts w:ascii="Arial" w:hAnsi="Arial" w:cs="Arial"/>
                <w:sz w:val="14"/>
                <w:szCs w:val="14"/>
              </w:rPr>
              <w:t xml:space="preserve"> ] No</w:t>
            </w:r>
            <w:r>
              <w:rPr>
                <w:rFonts w:ascii="Arial" w:hAnsi="Arial" w:cs="Arial"/>
                <w:sz w:val="14"/>
                <w:szCs w:val="14"/>
              </w:rPr>
              <w:br/>
            </w:r>
          </w:p>
          <w:p w14:paraId="0BDEE7E2" w14:textId="77777777" w:rsidR="00F93808" w:rsidRDefault="00F93808">
            <w:pPr>
              <w:pStyle w:val="Text1"/>
              <w:spacing w:before="0" w:after="0"/>
              <w:ind w:left="0"/>
              <w:rPr>
                <w:rFonts w:ascii="Arial" w:hAnsi="Arial" w:cs="Arial"/>
                <w:sz w:val="14"/>
                <w:szCs w:val="14"/>
              </w:rPr>
            </w:pPr>
          </w:p>
          <w:p w14:paraId="01728D37" w14:textId="77777777" w:rsidR="00F93808" w:rsidRDefault="00F93808">
            <w:pPr>
              <w:pStyle w:val="Text1"/>
              <w:spacing w:before="0" w:after="0"/>
              <w:ind w:left="0"/>
              <w:rPr>
                <w:rFonts w:ascii="Arial" w:hAnsi="Arial" w:cs="Arial"/>
                <w:sz w:val="14"/>
                <w:szCs w:val="14"/>
              </w:rPr>
            </w:pPr>
          </w:p>
          <w:p w14:paraId="22A02EBB" w14:textId="77777777" w:rsidR="00F93808" w:rsidRDefault="00F93808">
            <w:pPr>
              <w:pStyle w:val="Text1"/>
              <w:spacing w:before="0" w:after="0"/>
              <w:ind w:left="0"/>
              <w:rPr>
                <w:rFonts w:ascii="Arial" w:hAnsi="Arial" w:cs="Arial"/>
                <w:sz w:val="14"/>
                <w:szCs w:val="14"/>
              </w:rPr>
            </w:pPr>
          </w:p>
          <w:p w14:paraId="762D74CD" w14:textId="77777777" w:rsidR="00F93808" w:rsidRDefault="00F93808">
            <w:pPr>
              <w:pStyle w:val="Text1"/>
              <w:spacing w:before="0" w:after="0"/>
              <w:ind w:left="0"/>
              <w:rPr>
                <w:rFonts w:ascii="Arial" w:hAnsi="Arial" w:cs="Arial"/>
                <w:sz w:val="14"/>
                <w:szCs w:val="14"/>
              </w:rPr>
            </w:pPr>
          </w:p>
          <w:p w14:paraId="48E6E302"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5C9F8FA1" w14:textId="77777777" w:rsidR="00F93808" w:rsidRDefault="00F93808">
            <w:pPr>
              <w:pStyle w:val="Text1"/>
              <w:spacing w:before="0" w:after="0"/>
              <w:ind w:left="0"/>
              <w:rPr>
                <w:rFonts w:ascii="Arial" w:hAnsi="Arial" w:cs="Arial"/>
                <w:sz w:val="14"/>
                <w:szCs w:val="14"/>
              </w:rPr>
            </w:pPr>
          </w:p>
          <w:p w14:paraId="7055ED66" w14:textId="77777777" w:rsidR="00F93808" w:rsidRDefault="00F93808">
            <w:pPr>
              <w:pStyle w:val="Text1"/>
              <w:spacing w:before="0" w:after="0"/>
              <w:ind w:left="0"/>
              <w:rPr>
                <w:rFonts w:ascii="Arial" w:hAnsi="Arial" w:cs="Arial"/>
                <w:sz w:val="14"/>
                <w:szCs w:val="14"/>
              </w:rPr>
            </w:pPr>
          </w:p>
          <w:p w14:paraId="2B81610F" w14:textId="77777777" w:rsidR="00F93808" w:rsidRDefault="00F93808">
            <w:pPr>
              <w:pStyle w:val="Text1"/>
              <w:spacing w:before="0" w:after="0"/>
              <w:ind w:left="0"/>
              <w:rPr>
                <w:rFonts w:ascii="Arial" w:hAnsi="Arial" w:cs="Arial"/>
                <w:sz w:val="14"/>
                <w:szCs w:val="14"/>
              </w:rPr>
            </w:pPr>
          </w:p>
          <w:p w14:paraId="1D7551CC" w14:textId="77777777" w:rsidR="00F93808" w:rsidRDefault="00F93808">
            <w:pPr>
              <w:pStyle w:val="Text1"/>
              <w:spacing w:before="0" w:after="0"/>
              <w:ind w:left="0"/>
              <w:rPr>
                <w:rFonts w:ascii="Arial" w:hAnsi="Arial" w:cs="Arial"/>
                <w:sz w:val="14"/>
                <w:szCs w:val="14"/>
              </w:rPr>
            </w:pPr>
            <w:r>
              <w:rPr>
                <w:rFonts w:ascii="Arial" w:hAnsi="Arial" w:cs="Arial"/>
                <w:sz w:val="14"/>
                <w:szCs w:val="14"/>
              </w:rPr>
              <w:t>[…………....]</w:t>
            </w:r>
          </w:p>
          <w:p w14:paraId="38CFAE51" w14:textId="77777777" w:rsidR="00F93808" w:rsidRDefault="00F93808">
            <w:pPr>
              <w:pStyle w:val="Text1"/>
              <w:spacing w:before="0" w:after="0"/>
              <w:ind w:left="0"/>
              <w:rPr>
                <w:rFonts w:ascii="Arial" w:hAnsi="Arial" w:cs="Arial"/>
                <w:sz w:val="14"/>
                <w:szCs w:val="14"/>
              </w:rPr>
            </w:pPr>
          </w:p>
        </w:tc>
      </w:tr>
      <w:tr w:rsidR="00F93808" w14:paraId="673CA867" w14:textId="77777777" w:rsidTr="00FA701F">
        <w:tc>
          <w:tcPr>
            <w:tcW w:w="5736" w:type="dxa"/>
            <w:tcBorders>
              <w:top w:val="single" w:sz="4" w:space="0" w:color="000080"/>
              <w:left w:val="single" w:sz="4" w:space="0" w:color="000080"/>
              <w:bottom w:val="single" w:sz="4" w:space="0" w:color="000080"/>
            </w:tcBorders>
            <w:shd w:val="clear" w:color="auto" w:fill="FFFFFF"/>
          </w:tcPr>
          <w:p w14:paraId="65FCEEE1" w14:textId="77777777" w:rsidR="00F93808" w:rsidRDefault="00F93808">
            <w:pPr>
              <w:pStyle w:val="Text1"/>
              <w:ind w:left="0"/>
              <w:jc w:val="both"/>
              <w:rPr>
                <w:rFonts w:ascii="Arial" w:hAnsi="Arial" w:cs="Arial"/>
                <w:b/>
                <w:color w:val="000000"/>
                <w:sz w:val="14"/>
                <w:szCs w:val="14"/>
              </w:rPr>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w:t>
            </w:r>
          </w:p>
          <w:p w14:paraId="33650CF9"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46AF8120" w14:textId="77777777" w:rsidR="00F93808" w:rsidRDefault="00F93808">
            <w:pPr>
              <w:pStyle w:val="Text1"/>
              <w:spacing w:before="0" w:after="0"/>
              <w:ind w:left="0"/>
              <w:rPr>
                <w:rFonts w:ascii="Arial" w:hAnsi="Arial" w:cs="Arial"/>
                <w:color w:val="000000"/>
                <w:sz w:val="14"/>
                <w:szCs w:val="14"/>
              </w:rPr>
            </w:pPr>
          </w:p>
          <w:p w14:paraId="55F98C34" w14:textId="77777777" w:rsidR="00F93808" w:rsidRDefault="00F93808">
            <w:pPr>
              <w:pStyle w:val="Text1"/>
              <w:spacing w:before="0" w:after="0"/>
              <w:ind w:left="0"/>
              <w:jc w:val="both"/>
              <w:rPr>
                <w:rFonts w:ascii="Arial" w:hAnsi="Arial" w:cs="Arial"/>
                <w:color w:val="000000"/>
                <w:sz w:val="12"/>
                <w:szCs w:val="12"/>
              </w:rPr>
            </w:pPr>
            <w:r>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61849017" w14:textId="77777777" w:rsidR="00F93808" w:rsidRDefault="00F93808">
            <w:pPr>
              <w:pStyle w:val="Text1"/>
              <w:spacing w:before="0" w:after="0"/>
              <w:ind w:left="0"/>
              <w:rPr>
                <w:rFonts w:ascii="Arial" w:hAnsi="Arial" w:cs="Arial"/>
                <w:color w:val="000000"/>
                <w:sz w:val="12"/>
                <w:szCs w:val="12"/>
              </w:rPr>
            </w:pPr>
          </w:p>
          <w:p w14:paraId="35989D18" w14:textId="77777777" w:rsidR="00F93808" w:rsidRDefault="00F93808">
            <w:pPr>
              <w:pStyle w:val="Text1"/>
              <w:numPr>
                <w:ilvl w:val="0"/>
                <w:numId w:val="10"/>
              </w:numPr>
              <w:spacing w:before="0" w:after="0"/>
              <w:ind w:left="284" w:hanging="284"/>
              <w:rPr>
                <w:rFonts w:ascii="Arial" w:hAnsi="Arial" w:cs="Arial"/>
                <w:i/>
                <w:color w:val="000000"/>
                <w:sz w:val="14"/>
                <w:szCs w:val="14"/>
              </w:rPr>
            </w:pPr>
            <w:r>
              <w:rPr>
                <w:rFonts w:ascii="Arial" w:hAnsi="Arial" w:cs="Arial"/>
                <w:color w:val="000000"/>
                <w:sz w:val="14"/>
                <w:szCs w:val="14"/>
              </w:rPr>
              <w:t xml:space="preserve">Indicare la denominazione dell'elenco o del certificato e, se pertinente, il pertinente numero di iscrizione o della certificazione </w:t>
            </w:r>
          </w:p>
          <w:p w14:paraId="3ACF7A49" w14:textId="77777777" w:rsidR="00F93808" w:rsidRDefault="00F93808">
            <w:pPr>
              <w:pStyle w:val="Text1"/>
              <w:spacing w:before="0" w:after="0"/>
              <w:ind w:left="720"/>
              <w:rPr>
                <w:rFonts w:ascii="Arial" w:hAnsi="Arial" w:cs="Arial"/>
                <w:i/>
                <w:color w:val="000000"/>
                <w:sz w:val="14"/>
                <w:szCs w:val="14"/>
              </w:rPr>
            </w:pPr>
          </w:p>
          <w:p w14:paraId="449310D2" w14:textId="77777777" w:rsidR="00F93808" w:rsidRDefault="00F93808">
            <w:pPr>
              <w:pStyle w:val="Text1"/>
              <w:spacing w:before="0" w:after="0"/>
              <w:ind w:left="720"/>
              <w:rPr>
                <w:rFonts w:ascii="Arial" w:hAnsi="Arial" w:cs="Arial"/>
                <w:i/>
                <w:color w:val="000000"/>
                <w:sz w:val="14"/>
                <w:szCs w:val="14"/>
              </w:rPr>
            </w:pPr>
          </w:p>
          <w:p w14:paraId="58F91B02"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Se il certificato di iscrizione o la certificazione è disponibile elettronicamente, indicare:</w:t>
            </w:r>
          </w:p>
          <w:p w14:paraId="678E09F2" w14:textId="77777777" w:rsidR="00F93808" w:rsidRDefault="00F93808">
            <w:pPr>
              <w:pStyle w:val="Text1"/>
              <w:spacing w:before="0" w:after="0"/>
              <w:ind w:left="284" w:hanging="284"/>
              <w:rPr>
                <w:rFonts w:ascii="Arial" w:hAnsi="Arial" w:cs="Arial"/>
                <w:color w:val="000000"/>
                <w:sz w:val="14"/>
                <w:szCs w:val="14"/>
              </w:rPr>
            </w:pPr>
          </w:p>
          <w:p w14:paraId="4F206A2C" w14:textId="77777777" w:rsidR="00F93808" w:rsidRDefault="00F93808">
            <w:pPr>
              <w:pStyle w:val="Text1"/>
              <w:spacing w:before="0" w:after="0"/>
              <w:ind w:left="284" w:hanging="284"/>
              <w:rPr>
                <w:rFonts w:ascii="Arial" w:hAnsi="Arial" w:cs="Arial"/>
                <w:color w:val="000000"/>
                <w:sz w:val="14"/>
                <w:szCs w:val="14"/>
              </w:rPr>
            </w:pPr>
          </w:p>
          <w:p w14:paraId="2995EAFC" w14:textId="77777777" w:rsidR="00F93808" w:rsidRDefault="00F93808">
            <w:pPr>
              <w:pStyle w:val="Text1"/>
              <w:spacing w:before="0" w:after="0"/>
              <w:ind w:left="284" w:hanging="284"/>
              <w:rPr>
                <w:rFonts w:ascii="Arial" w:hAnsi="Arial" w:cs="Arial"/>
                <w:color w:val="000000"/>
                <w:sz w:val="14"/>
                <w:szCs w:val="14"/>
              </w:rPr>
            </w:pPr>
          </w:p>
          <w:p w14:paraId="668BF571"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Caratteredellanota"/>
                <w:rFonts w:ascii="Arial" w:hAnsi="Arial" w:cs="Arial"/>
                <w:color w:val="000000"/>
                <w:sz w:val="14"/>
                <w:szCs w:val="14"/>
              </w:rPr>
              <w:footnoteReference w:id="10"/>
            </w:r>
            <w:r>
              <w:rPr>
                <w:rFonts w:ascii="Arial" w:hAnsi="Arial" w:cs="Arial"/>
                <w:color w:val="000000"/>
                <w:sz w:val="14"/>
                <w:szCs w:val="14"/>
              </w:rPr>
              <w:t>):</w:t>
            </w:r>
          </w:p>
          <w:p w14:paraId="2253DEDF" w14:textId="77777777" w:rsidR="00F93808" w:rsidRDefault="00F93808">
            <w:pPr>
              <w:pStyle w:val="Text1"/>
              <w:ind w:left="284" w:hanging="284"/>
              <w:rPr>
                <w:rFonts w:ascii="Arial" w:hAnsi="Arial" w:cs="Arial"/>
                <w:b/>
                <w:color w:val="000000"/>
                <w:sz w:val="14"/>
                <w:szCs w:val="14"/>
              </w:rPr>
            </w:pPr>
            <w:r>
              <w:rPr>
                <w:rFonts w:ascii="Arial" w:hAnsi="Arial" w:cs="Arial"/>
                <w:color w:val="000000"/>
                <w:sz w:val="14"/>
                <w:szCs w:val="14"/>
              </w:rPr>
              <w:lastRenderedPageBreak/>
              <w:t>d)    L'iscrizione o la certificazione comprende tutti i criteri di selezione richiesti?</w:t>
            </w:r>
          </w:p>
          <w:p w14:paraId="0699DD4B" w14:textId="77777777" w:rsidR="00F93808" w:rsidRDefault="00F93808">
            <w:pPr>
              <w:pStyle w:val="Text1"/>
              <w:ind w:left="0"/>
              <w:rPr>
                <w:rFonts w:ascii="Arial" w:hAnsi="Arial" w:cs="Arial"/>
                <w:b/>
                <w:color w:val="000000"/>
                <w:sz w:val="14"/>
                <w:szCs w:val="14"/>
              </w:rPr>
            </w:pPr>
            <w:r>
              <w:rPr>
                <w:rFonts w:ascii="Arial" w:hAnsi="Arial" w:cs="Arial"/>
                <w:b/>
                <w:color w:val="000000"/>
                <w:sz w:val="14"/>
                <w:szCs w:val="14"/>
              </w:rPr>
              <w:t>In caso di risposta negativa alla lettera d):</w:t>
            </w:r>
          </w:p>
          <w:p w14:paraId="57CB3646" w14:textId="77777777" w:rsidR="00F93808" w:rsidRDefault="00F93808">
            <w:pPr>
              <w:pStyle w:val="Text1"/>
              <w:ind w:left="0"/>
              <w:rPr>
                <w:rFonts w:ascii="Arial" w:hAnsi="Arial" w:cs="Arial"/>
                <w:b/>
                <w:i/>
                <w:color w:val="000000"/>
                <w:sz w:val="14"/>
                <w:szCs w:val="14"/>
              </w:rPr>
            </w:pPr>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14:paraId="29EE05D4" w14:textId="77777777" w:rsidR="00F93808" w:rsidRDefault="00F93808">
            <w:pPr>
              <w:pStyle w:val="Text1"/>
              <w:ind w:left="0"/>
              <w:rPr>
                <w:rFonts w:ascii="Arial" w:hAnsi="Arial" w:cs="Arial"/>
                <w:color w:val="000000"/>
                <w:sz w:val="14"/>
                <w:szCs w:val="14"/>
              </w:rPr>
            </w:pPr>
            <w:r>
              <w:rPr>
                <w:rFonts w:ascii="Arial" w:hAnsi="Arial" w:cs="Arial"/>
                <w:b/>
                <w:i/>
                <w:color w:val="000000"/>
                <w:sz w:val="14"/>
                <w:szCs w:val="14"/>
              </w:rPr>
              <w:t>SOLO se richiesto dal pertinente avviso o bando o dai documenti di gara:</w:t>
            </w:r>
          </w:p>
          <w:p w14:paraId="2B626D29" w14:textId="77777777" w:rsidR="00F93808" w:rsidRDefault="00F93808">
            <w:pPr>
              <w:pStyle w:val="Text1"/>
              <w:tabs>
                <w:tab w:val="left" w:pos="284"/>
              </w:tabs>
              <w:ind w:left="284" w:hanging="284"/>
              <w:rPr>
                <w:rFonts w:ascii="Arial" w:hAnsi="Arial" w:cs="Arial"/>
                <w:color w:val="000000"/>
                <w:sz w:val="14"/>
                <w:szCs w:val="14"/>
              </w:rPr>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14:paraId="7A027AE2" w14:textId="77777777" w:rsidR="00F93808" w:rsidRDefault="00F93808">
            <w:pPr>
              <w:pStyle w:val="Text1"/>
              <w:ind w:left="0" w:hanging="284"/>
              <w:rPr>
                <w:rFonts w:ascii="Arial" w:hAnsi="Arial" w:cs="Arial"/>
                <w:sz w:val="15"/>
                <w:szCs w:val="15"/>
              </w:rPr>
            </w:pPr>
            <w:r>
              <w:rPr>
                <w:rFonts w:ascii="Arial" w:hAnsi="Arial" w:cs="Arial"/>
                <w:color w:val="000000"/>
                <w:sz w:val="14"/>
                <w:szCs w:val="14"/>
              </w:rPr>
              <w:t xml:space="preserve">       Se la documentazione pertinente è disponibile elettronicamente, indicare: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4C312AC2" w14:textId="77777777" w:rsidR="00F93808" w:rsidRDefault="00F93808" w:rsidP="000D03D8">
            <w:pPr>
              <w:pStyle w:val="Text1"/>
              <w:snapToGrid w:val="0"/>
              <w:ind w:left="0"/>
              <w:rPr>
                <w:rFonts w:ascii="Arial" w:hAnsi="Arial" w:cs="Arial"/>
                <w:sz w:val="15"/>
                <w:szCs w:val="15"/>
              </w:rPr>
            </w:pPr>
          </w:p>
          <w:p w14:paraId="15423BA8" w14:textId="77777777" w:rsidR="00F93808" w:rsidRDefault="00F93808" w:rsidP="000D03D8">
            <w:pPr>
              <w:pStyle w:val="Text1"/>
              <w:ind w:left="0"/>
              <w:rPr>
                <w:rFonts w:ascii="Arial" w:hAnsi="Arial" w:cs="Arial"/>
                <w:sz w:val="15"/>
                <w:szCs w:val="15"/>
              </w:rPr>
            </w:pPr>
          </w:p>
          <w:p w14:paraId="28F75414" w14:textId="77777777" w:rsidR="00F93808" w:rsidRDefault="00F93808" w:rsidP="000D03D8">
            <w:pPr>
              <w:pStyle w:val="Text1"/>
              <w:ind w:left="0"/>
              <w:rPr>
                <w:rFonts w:ascii="Arial" w:hAnsi="Arial" w:cs="Arial"/>
                <w:sz w:val="15"/>
                <w:szCs w:val="15"/>
              </w:rPr>
            </w:pPr>
            <w:r>
              <w:rPr>
                <w:rFonts w:ascii="Arial" w:hAnsi="Arial" w:cs="Arial"/>
                <w:sz w:val="15"/>
                <w:szCs w:val="15"/>
              </w:rPr>
              <w:t xml:space="preserve">[ </w:t>
            </w:r>
            <w:r w:rsidR="00FA701F">
              <w:rPr>
                <w:rFonts w:ascii="Arial" w:hAnsi="Arial" w:cs="Arial"/>
                <w:sz w:val="15"/>
                <w:szCs w:val="15"/>
              </w:rPr>
              <w:t xml:space="preserve"> </w:t>
            </w:r>
            <w:r>
              <w:rPr>
                <w:rFonts w:ascii="Arial" w:hAnsi="Arial" w:cs="Arial"/>
                <w:sz w:val="15"/>
                <w:szCs w:val="15"/>
              </w:rPr>
              <w:t>] Sì [ ] No [ ] Non applicabile</w:t>
            </w:r>
          </w:p>
          <w:p w14:paraId="33615803" w14:textId="77777777" w:rsidR="00F93808" w:rsidRDefault="00F93808" w:rsidP="000D03D8">
            <w:pPr>
              <w:pStyle w:val="Text1"/>
              <w:ind w:left="0"/>
              <w:rPr>
                <w:rFonts w:ascii="Arial" w:hAnsi="Arial" w:cs="Arial"/>
                <w:sz w:val="15"/>
                <w:szCs w:val="15"/>
              </w:rPr>
            </w:pPr>
          </w:p>
          <w:p w14:paraId="387A2F46" w14:textId="77777777" w:rsidR="00F93808" w:rsidRDefault="00F93808" w:rsidP="000D03D8">
            <w:pPr>
              <w:pStyle w:val="Text1"/>
              <w:ind w:left="0"/>
              <w:rPr>
                <w:rFonts w:ascii="Arial" w:hAnsi="Arial" w:cs="Arial"/>
                <w:sz w:val="15"/>
                <w:szCs w:val="15"/>
              </w:rPr>
            </w:pPr>
          </w:p>
          <w:p w14:paraId="42747582" w14:textId="77777777" w:rsidR="00F93808" w:rsidRDefault="00F93808" w:rsidP="000D03D8">
            <w:pPr>
              <w:pStyle w:val="Text1"/>
              <w:numPr>
                <w:ilvl w:val="0"/>
                <w:numId w:val="4"/>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08CCD758" w14:textId="77777777" w:rsidR="00F93808" w:rsidRDefault="00F93808" w:rsidP="000D03D8">
            <w:pPr>
              <w:pStyle w:val="Text1"/>
              <w:spacing w:before="0" w:after="0"/>
              <w:ind w:left="0"/>
              <w:rPr>
                <w:rFonts w:ascii="Arial" w:hAnsi="Arial" w:cs="Arial"/>
                <w:color w:val="000000"/>
                <w:sz w:val="14"/>
                <w:szCs w:val="14"/>
              </w:rPr>
            </w:pPr>
          </w:p>
          <w:p w14:paraId="356DF9A6" w14:textId="77777777" w:rsidR="00F93808" w:rsidRDefault="00F93808" w:rsidP="000D03D8">
            <w:pPr>
              <w:pStyle w:val="Text1"/>
              <w:spacing w:before="0" w:after="0"/>
              <w:ind w:left="0"/>
              <w:rPr>
                <w:rFonts w:ascii="Arial" w:hAnsi="Arial" w:cs="Arial"/>
                <w:color w:val="000000"/>
                <w:sz w:val="14"/>
                <w:szCs w:val="14"/>
              </w:rPr>
            </w:pPr>
          </w:p>
          <w:p w14:paraId="570F355D" w14:textId="77777777" w:rsidR="00F93808" w:rsidRDefault="00F93808" w:rsidP="000D03D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7D7F0560" w14:textId="77777777" w:rsidR="00F93808" w:rsidRDefault="00F93808" w:rsidP="000D03D8">
            <w:pPr>
              <w:pStyle w:val="Text1"/>
              <w:spacing w:before="0"/>
              <w:ind w:left="0"/>
              <w:rPr>
                <w:rFonts w:ascii="Arial" w:hAnsi="Arial" w:cs="Arial"/>
                <w:color w:val="000000"/>
                <w:sz w:val="14"/>
                <w:szCs w:val="14"/>
              </w:rPr>
            </w:pPr>
            <w:r>
              <w:rPr>
                <w:rFonts w:ascii="Arial" w:hAnsi="Arial" w:cs="Arial"/>
                <w:color w:val="000000"/>
                <w:sz w:val="14"/>
                <w:szCs w:val="14"/>
              </w:rPr>
              <w:t xml:space="preserve">        [………..…][…………][……….…][……….…]</w:t>
            </w:r>
          </w:p>
          <w:p w14:paraId="129E8A09" w14:textId="77777777" w:rsidR="00E64A63" w:rsidRDefault="00E64A63" w:rsidP="00E64A63">
            <w:pPr>
              <w:pStyle w:val="Text1"/>
              <w:spacing w:before="0"/>
              <w:ind w:left="0"/>
              <w:rPr>
                <w:rFonts w:ascii="Arial" w:hAnsi="Arial" w:cs="Arial"/>
                <w:color w:val="000000"/>
                <w:sz w:val="14"/>
                <w:szCs w:val="14"/>
              </w:rPr>
            </w:pPr>
          </w:p>
          <w:p w14:paraId="2451539B" w14:textId="77777777" w:rsidR="00E64A63" w:rsidRDefault="00E64A63" w:rsidP="00E64A63">
            <w:pPr>
              <w:pStyle w:val="Text1"/>
              <w:spacing w:before="0"/>
              <w:ind w:left="0"/>
              <w:rPr>
                <w:rFonts w:ascii="Arial" w:hAnsi="Arial" w:cs="Arial"/>
                <w:color w:val="000000"/>
                <w:sz w:val="14"/>
                <w:szCs w:val="14"/>
              </w:rPr>
            </w:pPr>
            <w:r>
              <w:rPr>
                <w:rFonts w:ascii="Arial" w:hAnsi="Arial" w:cs="Arial"/>
                <w:color w:val="000000"/>
                <w:sz w:val="14"/>
                <w:szCs w:val="14"/>
              </w:rPr>
              <w:t xml:space="preserve">C)  </w:t>
            </w:r>
            <w:r w:rsidRPr="00E64A63">
              <w:rPr>
                <w:rFonts w:ascii="Arial" w:hAnsi="Arial" w:cs="Arial"/>
                <w:color w:val="000000"/>
                <w:sz w:val="14"/>
                <w:szCs w:val="14"/>
              </w:rPr>
              <w:t>[…………..…]</w:t>
            </w:r>
          </w:p>
          <w:p w14:paraId="0F8B1028" w14:textId="6722277A" w:rsidR="00F93808" w:rsidRPr="00E64A63" w:rsidRDefault="00F93808" w:rsidP="00E64A63">
            <w:pPr>
              <w:pStyle w:val="Text1"/>
              <w:spacing w:before="0"/>
              <w:ind w:left="0"/>
              <w:rPr>
                <w:rFonts w:ascii="Arial" w:hAnsi="Arial" w:cs="Arial"/>
                <w:color w:val="000000"/>
                <w:sz w:val="14"/>
                <w:szCs w:val="14"/>
              </w:rPr>
            </w:pPr>
            <w:r>
              <w:rPr>
                <w:rFonts w:ascii="Arial" w:hAnsi="Arial" w:cs="Arial"/>
                <w:color w:val="000000"/>
                <w:sz w:val="14"/>
                <w:szCs w:val="14"/>
              </w:rPr>
              <w:lastRenderedPageBreak/>
              <w:br/>
            </w:r>
            <w:r>
              <w:rPr>
                <w:rFonts w:ascii="Arial" w:hAnsi="Arial" w:cs="Arial"/>
                <w:color w:val="000000"/>
                <w:sz w:val="14"/>
                <w:szCs w:val="14"/>
              </w:rPr>
              <w:br/>
              <w:t>d</w:t>
            </w:r>
            <w:r w:rsidRPr="00FA701F">
              <w:rPr>
                <w:rFonts w:ascii="Arial" w:hAnsi="Arial" w:cs="Arial"/>
                <w:color w:val="auto"/>
                <w:sz w:val="14"/>
                <w:szCs w:val="14"/>
              </w:rPr>
              <w:t>) [</w:t>
            </w:r>
            <w:r w:rsidR="00FA701F">
              <w:rPr>
                <w:rFonts w:ascii="Arial" w:hAnsi="Arial" w:cs="Arial"/>
                <w:color w:val="auto"/>
                <w:sz w:val="14"/>
                <w:szCs w:val="14"/>
              </w:rPr>
              <w:t xml:space="preserve"> </w:t>
            </w:r>
            <w:r w:rsidRPr="00FA701F">
              <w:rPr>
                <w:rFonts w:ascii="Arial" w:hAnsi="Arial" w:cs="Arial"/>
                <w:color w:val="auto"/>
                <w:sz w:val="14"/>
                <w:szCs w:val="14"/>
              </w:rPr>
              <w:t xml:space="preserve"> ] Sì [</w:t>
            </w:r>
            <w:r w:rsidR="00FA701F">
              <w:rPr>
                <w:rFonts w:ascii="Arial" w:hAnsi="Arial" w:cs="Arial"/>
                <w:color w:val="auto"/>
                <w:sz w:val="14"/>
                <w:szCs w:val="14"/>
              </w:rPr>
              <w:t xml:space="preserve"> </w:t>
            </w:r>
            <w:r w:rsidRPr="00FA701F">
              <w:rPr>
                <w:rFonts w:ascii="Arial" w:hAnsi="Arial" w:cs="Arial"/>
                <w:color w:val="auto"/>
                <w:sz w:val="14"/>
                <w:szCs w:val="14"/>
              </w:rPr>
              <w:t xml:space="preserve"> ] No</w:t>
            </w:r>
          </w:p>
          <w:p w14:paraId="64F78288" w14:textId="77777777" w:rsidR="00F93808" w:rsidRPr="00FA701F" w:rsidRDefault="00F93808" w:rsidP="000D03D8">
            <w:pPr>
              <w:pStyle w:val="Text1"/>
              <w:ind w:left="0"/>
              <w:rPr>
                <w:rFonts w:ascii="Arial" w:hAnsi="Arial" w:cs="Arial"/>
                <w:color w:val="auto"/>
                <w:sz w:val="14"/>
                <w:szCs w:val="14"/>
                <w:shd w:val="clear" w:color="auto" w:fill="FFFF00"/>
              </w:rPr>
            </w:pPr>
          </w:p>
          <w:p w14:paraId="0657777F" w14:textId="77777777" w:rsidR="00F93808" w:rsidRPr="00FA701F" w:rsidRDefault="00F93808" w:rsidP="000D03D8">
            <w:pPr>
              <w:pStyle w:val="Text1"/>
              <w:ind w:left="0"/>
              <w:rPr>
                <w:rFonts w:ascii="Arial" w:hAnsi="Arial" w:cs="Arial"/>
                <w:color w:val="auto"/>
                <w:sz w:val="14"/>
                <w:szCs w:val="14"/>
                <w:shd w:val="clear" w:color="auto" w:fill="FFFF00"/>
              </w:rPr>
            </w:pPr>
          </w:p>
          <w:p w14:paraId="648FFFAD" w14:textId="77777777" w:rsidR="00F93808" w:rsidRPr="00FA701F" w:rsidRDefault="00F93808" w:rsidP="000D03D8">
            <w:pPr>
              <w:pStyle w:val="Text1"/>
              <w:ind w:left="0"/>
              <w:rPr>
                <w:rFonts w:ascii="Arial" w:hAnsi="Arial" w:cs="Arial"/>
                <w:color w:val="auto"/>
                <w:sz w:val="14"/>
                <w:szCs w:val="14"/>
              </w:rPr>
            </w:pPr>
          </w:p>
          <w:p w14:paraId="74209D33" w14:textId="77777777" w:rsidR="00F93808" w:rsidRDefault="00F93808" w:rsidP="000D03D8">
            <w:pPr>
              <w:pStyle w:val="Text1"/>
              <w:ind w:left="0"/>
              <w:rPr>
                <w:rFonts w:ascii="Arial" w:hAnsi="Arial" w:cs="Arial"/>
                <w:sz w:val="14"/>
                <w:szCs w:val="14"/>
              </w:rPr>
            </w:pPr>
            <w:r w:rsidRPr="00FA701F">
              <w:rPr>
                <w:rFonts w:ascii="Arial" w:hAnsi="Arial" w:cs="Arial"/>
                <w:color w:val="auto"/>
                <w:sz w:val="14"/>
                <w:szCs w:val="14"/>
              </w:rPr>
              <w:t>e) [</w:t>
            </w:r>
            <w:r w:rsidR="00FA701F">
              <w:rPr>
                <w:rFonts w:ascii="Arial" w:hAnsi="Arial" w:cs="Arial"/>
                <w:color w:val="auto"/>
                <w:sz w:val="14"/>
                <w:szCs w:val="14"/>
              </w:rPr>
              <w:t xml:space="preserve"> </w:t>
            </w:r>
            <w:r w:rsidRPr="00FA701F">
              <w:rPr>
                <w:rFonts w:ascii="Arial" w:hAnsi="Arial" w:cs="Arial"/>
                <w:color w:val="auto"/>
                <w:sz w:val="14"/>
                <w:szCs w:val="14"/>
              </w:rPr>
              <w:t xml:space="preserve"> ] Sì [ ] No</w:t>
            </w:r>
            <w:r w:rsidRPr="00FA701F">
              <w:rPr>
                <w:rFonts w:ascii="Arial" w:hAnsi="Arial" w:cs="Arial"/>
                <w:color w:val="auto"/>
                <w:sz w:val="14"/>
                <w:szCs w:val="14"/>
              </w:rPr>
              <w:br/>
            </w:r>
            <w:r w:rsidRPr="00FA701F">
              <w:rPr>
                <w:rFonts w:ascii="Arial" w:hAnsi="Arial" w:cs="Arial"/>
                <w:color w:val="auto"/>
                <w:sz w:val="14"/>
                <w:szCs w:val="14"/>
              </w:rPr>
              <w:br/>
            </w:r>
            <w:r w:rsidRPr="00FA701F">
              <w:rPr>
                <w:rFonts w:ascii="Arial" w:hAnsi="Arial" w:cs="Arial"/>
                <w:color w:val="auto"/>
                <w:sz w:val="14"/>
                <w:szCs w:val="14"/>
              </w:rPr>
              <w:br/>
              <w:t>(indirizzo web, autorità</w:t>
            </w:r>
            <w:r>
              <w:rPr>
                <w:rFonts w:ascii="Arial" w:hAnsi="Arial" w:cs="Arial"/>
                <w:sz w:val="14"/>
                <w:szCs w:val="14"/>
              </w:rPr>
              <w:t xml:space="preserve"> o organismo di emanazione, riferimento preciso della documentazione) </w:t>
            </w:r>
          </w:p>
          <w:p w14:paraId="223BB287" w14:textId="77777777" w:rsidR="00F93808" w:rsidRDefault="00F93808" w:rsidP="000D03D8">
            <w:pPr>
              <w:pStyle w:val="Text1"/>
              <w:spacing w:before="0"/>
              <w:ind w:left="0"/>
            </w:pPr>
            <w:r>
              <w:rPr>
                <w:rFonts w:ascii="Arial" w:hAnsi="Arial" w:cs="Arial"/>
                <w:sz w:val="14"/>
                <w:szCs w:val="14"/>
              </w:rPr>
              <w:t>[………..…][…………][……….…][……….…]</w:t>
            </w:r>
          </w:p>
        </w:tc>
      </w:tr>
      <w:tr w:rsidR="00F93808" w14:paraId="5F28FE1D" w14:textId="77777777" w:rsidTr="00C310F3">
        <w:trPr>
          <w:trHeight w:val="771"/>
        </w:trPr>
        <w:tc>
          <w:tcPr>
            <w:tcW w:w="5736" w:type="dxa"/>
            <w:tcBorders>
              <w:top w:val="single" w:sz="4" w:space="0" w:color="000080"/>
              <w:left w:val="single" w:sz="4" w:space="0" w:color="000080"/>
              <w:bottom w:val="single" w:sz="4" w:space="0" w:color="000080"/>
            </w:tcBorders>
            <w:shd w:val="clear" w:color="auto" w:fill="D9D9D9" w:themeFill="background1" w:themeFillShade="D9"/>
          </w:tcPr>
          <w:p w14:paraId="1D155C93" w14:textId="54FBAACB" w:rsidR="00F93808" w:rsidRDefault="00F93808">
            <w:pPr>
              <w:pStyle w:val="Text1"/>
              <w:ind w:left="0"/>
              <w:jc w:val="both"/>
              <w:rPr>
                <w:rFonts w:ascii="Arial" w:eastAsia="Times New Roman" w:hAnsi="Arial" w:cs="Arial"/>
                <w:bCs/>
                <w:color w:val="000000"/>
                <w:sz w:val="14"/>
                <w:szCs w:val="14"/>
              </w:rPr>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 xml:space="preserve">in caso di contratti di lavori pubblici di importo superiore a 150.000 euro, è in possesso di attestazione rilasciata da Società Organismi di Attestazione (SOA), ai sensi dell’articolo </w:t>
            </w:r>
            <w:r w:rsidR="00CB163E">
              <w:rPr>
                <w:rFonts w:ascii="Arial" w:eastAsia="Times New Roman" w:hAnsi="Arial" w:cs="Arial"/>
                <w:bCs/>
                <w:color w:val="000000"/>
                <w:sz w:val="14"/>
                <w:szCs w:val="14"/>
              </w:rPr>
              <w:t>100 comma 4</w:t>
            </w:r>
            <w:r>
              <w:rPr>
                <w:rFonts w:ascii="Arial" w:eastAsia="Times New Roman" w:hAnsi="Arial" w:cs="Arial"/>
                <w:bCs/>
                <w:color w:val="000000"/>
                <w:sz w:val="14"/>
                <w:szCs w:val="14"/>
              </w:rPr>
              <w:t xml:space="preserve"> del Codice (settori ordinari)?</w:t>
            </w:r>
          </w:p>
          <w:p w14:paraId="578D2F1E" w14:textId="77777777" w:rsidR="00F93808" w:rsidRDefault="00F93808">
            <w:pPr>
              <w:pStyle w:val="Text1"/>
              <w:ind w:left="0"/>
              <w:rPr>
                <w:rFonts w:ascii="Arial" w:eastAsia="Times New Roman" w:hAnsi="Arial" w:cs="Arial"/>
                <w:bCs/>
                <w:color w:val="000000"/>
                <w:sz w:val="14"/>
                <w:szCs w:val="14"/>
              </w:rPr>
            </w:pPr>
            <w:r>
              <w:rPr>
                <w:rFonts w:ascii="Arial" w:eastAsia="Times New Roman" w:hAnsi="Arial" w:cs="Arial"/>
                <w:bCs/>
                <w:color w:val="000000"/>
                <w:sz w:val="14"/>
                <w:szCs w:val="14"/>
              </w:rPr>
              <w:t>ovvero,</w:t>
            </w:r>
          </w:p>
          <w:p w14:paraId="5E55892F" w14:textId="56BD2FDF" w:rsidR="00F93808" w:rsidRDefault="00F93808">
            <w:pPr>
              <w:pStyle w:val="Text1"/>
              <w:ind w:left="0"/>
              <w:jc w:val="both"/>
              <w:rPr>
                <w:rFonts w:ascii="Arial" w:hAnsi="Arial" w:cs="Arial"/>
                <w:b/>
                <w:color w:val="000000"/>
                <w:sz w:val="14"/>
                <w:szCs w:val="14"/>
              </w:rPr>
            </w:pPr>
            <w:r>
              <w:rPr>
                <w:rFonts w:ascii="Arial" w:eastAsia="Times New Roman" w:hAnsi="Arial" w:cs="Arial"/>
                <w:bCs/>
                <w:color w:val="000000"/>
                <w:sz w:val="14"/>
                <w:szCs w:val="14"/>
              </w:rPr>
              <w:t xml:space="preserve">è in possesso di attestazione rilasciata nell’ambito dei Sistemi di qualificazione di cui all’articolo </w:t>
            </w:r>
            <w:r w:rsidR="00C310F3">
              <w:rPr>
                <w:rFonts w:ascii="Arial" w:eastAsia="Times New Roman" w:hAnsi="Arial" w:cs="Arial"/>
                <w:bCs/>
                <w:color w:val="000000"/>
                <w:sz w:val="14"/>
                <w:szCs w:val="14"/>
              </w:rPr>
              <w:t>162</w:t>
            </w:r>
            <w:r>
              <w:rPr>
                <w:rFonts w:ascii="Arial" w:eastAsia="Times New Roman" w:hAnsi="Arial" w:cs="Arial"/>
                <w:bCs/>
                <w:color w:val="000000"/>
                <w:sz w:val="14"/>
                <w:szCs w:val="14"/>
              </w:rPr>
              <w:t xml:space="preserve"> del Codice, previsti per i settori speciali</w:t>
            </w:r>
          </w:p>
          <w:p w14:paraId="127CB083" w14:textId="77777777" w:rsidR="00F93808" w:rsidRDefault="00F93808">
            <w:pPr>
              <w:pStyle w:val="Text1"/>
              <w:spacing w:after="0"/>
              <w:ind w:left="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w:t>
            </w:r>
          </w:p>
          <w:p w14:paraId="548C3C4C" w14:textId="77777777" w:rsidR="00F93808" w:rsidRDefault="00F93808">
            <w:pPr>
              <w:pStyle w:val="Text1"/>
              <w:spacing w:before="0" w:after="0"/>
              <w:ind w:left="0"/>
              <w:rPr>
                <w:rFonts w:ascii="Arial" w:hAnsi="Arial" w:cs="Arial"/>
                <w:color w:val="000000"/>
                <w:sz w:val="14"/>
                <w:szCs w:val="14"/>
              </w:rPr>
            </w:pPr>
          </w:p>
          <w:p w14:paraId="22F21DFB" w14:textId="77777777" w:rsidR="00F93808" w:rsidRDefault="00F93808">
            <w:pPr>
              <w:pStyle w:val="Text1"/>
              <w:numPr>
                <w:ilvl w:val="0"/>
                <w:numId w:val="12"/>
              </w:numPr>
              <w:spacing w:before="0" w:after="0"/>
              <w:ind w:left="284" w:hanging="284"/>
              <w:jc w:val="both"/>
              <w:rPr>
                <w:rFonts w:ascii="Arial" w:hAnsi="Arial" w:cs="Arial"/>
                <w:i/>
                <w:color w:val="000000"/>
                <w:sz w:val="14"/>
                <w:szCs w:val="14"/>
              </w:rPr>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D74EF04" w14:textId="77777777" w:rsidR="00F93808" w:rsidRDefault="00F93808">
            <w:pPr>
              <w:pStyle w:val="Text1"/>
              <w:spacing w:before="0" w:after="0"/>
              <w:ind w:left="720"/>
              <w:rPr>
                <w:rFonts w:ascii="Arial" w:hAnsi="Arial" w:cs="Arial"/>
                <w:i/>
                <w:color w:val="000000"/>
                <w:sz w:val="14"/>
                <w:szCs w:val="14"/>
              </w:rPr>
            </w:pPr>
          </w:p>
          <w:p w14:paraId="4A023535"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b)    Se l’attestazione di qualificazione è disponibile elettronicamente, indicare:</w:t>
            </w:r>
          </w:p>
          <w:p w14:paraId="51C01A67" w14:textId="77777777" w:rsidR="00F93808" w:rsidRDefault="00F93808">
            <w:pPr>
              <w:pStyle w:val="Text1"/>
              <w:spacing w:before="0" w:after="0"/>
              <w:ind w:left="284" w:hanging="284"/>
              <w:rPr>
                <w:rFonts w:ascii="Arial" w:hAnsi="Arial" w:cs="Arial"/>
                <w:color w:val="000000"/>
                <w:sz w:val="14"/>
                <w:szCs w:val="14"/>
              </w:rPr>
            </w:pPr>
          </w:p>
          <w:p w14:paraId="51C1CDB0" w14:textId="77777777" w:rsidR="00F93808" w:rsidRDefault="00F93808">
            <w:pPr>
              <w:pStyle w:val="Text1"/>
              <w:spacing w:before="0" w:after="0"/>
              <w:ind w:left="284" w:hanging="284"/>
              <w:rPr>
                <w:rFonts w:ascii="Arial" w:hAnsi="Arial" w:cs="Arial"/>
                <w:color w:val="000000"/>
                <w:sz w:val="14"/>
                <w:szCs w:val="14"/>
              </w:rPr>
            </w:pPr>
          </w:p>
          <w:p w14:paraId="12FCC4D6" w14:textId="77777777" w:rsidR="00F93808" w:rsidRDefault="00F93808">
            <w:pPr>
              <w:pStyle w:val="Text1"/>
              <w:spacing w:before="0" w:after="0"/>
              <w:ind w:left="284" w:hanging="284"/>
              <w:rPr>
                <w:rFonts w:ascii="Arial" w:hAnsi="Arial" w:cs="Arial"/>
                <w:color w:val="000000"/>
                <w:sz w:val="14"/>
                <w:szCs w:val="14"/>
              </w:rPr>
            </w:pPr>
          </w:p>
          <w:p w14:paraId="06180ECD" w14:textId="77777777" w:rsidR="00F93808" w:rsidRDefault="00F93808">
            <w:pPr>
              <w:pStyle w:val="Text1"/>
              <w:spacing w:before="0" w:after="0"/>
              <w:ind w:left="284" w:hanging="284"/>
              <w:rPr>
                <w:rFonts w:ascii="Arial" w:hAnsi="Arial" w:cs="Arial"/>
                <w:color w:val="000000"/>
                <w:sz w:val="14"/>
                <w:szCs w:val="14"/>
              </w:rPr>
            </w:pPr>
          </w:p>
          <w:p w14:paraId="63FC85C5" w14:textId="77777777" w:rsidR="00F93808" w:rsidRDefault="00F93808">
            <w:pPr>
              <w:pStyle w:val="Text1"/>
              <w:spacing w:before="0" w:after="0"/>
              <w:ind w:left="284" w:hanging="284"/>
              <w:rPr>
                <w:rFonts w:ascii="Arial" w:hAnsi="Arial" w:cs="Arial"/>
                <w:color w:val="000000"/>
                <w:sz w:val="14"/>
                <w:szCs w:val="14"/>
              </w:rPr>
            </w:pPr>
          </w:p>
          <w:p w14:paraId="69A4B25A" w14:textId="77777777" w:rsidR="00F93808" w:rsidRDefault="00F93808">
            <w:pPr>
              <w:pStyle w:val="Text1"/>
              <w:spacing w:before="0" w:after="0"/>
              <w:ind w:left="284" w:hanging="284"/>
              <w:rPr>
                <w:rFonts w:ascii="Arial" w:hAnsi="Arial" w:cs="Arial"/>
                <w:color w:val="000000"/>
                <w:sz w:val="14"/>
                <w:szCs w:val="14"/>
              </w:rPr>
            </w:pPr>
          </w:p>
          <w:p w14:paraId="6E5B1417" w14:textId="32E26C28"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c)   Indicare, se pertinente, le categorie di qualificazione alla quale si riferisce l’attestazione:</w:t>
            </w:r>
          </w:p>
          <w:p w14:paraId="371E97B0" w14:textId="77777777" w:rsidR="00F93808" w:rsidRDefault="00F93808">
            <w:pPr>
              <w:pStyle w:val="Text1"/>
              <w:spacing w:before="0" w:after="0"/>
              <w:ind w:left="284" w:hanging="284"/>
              <w:rPr>
                <w:rFonts w:ascii="Arial" w:hAnsi="Arial" w:cs="Arial"/>
                <w:color w:val="000000"/>
                <w:sz w:val="14"/>
                <w:szCs w:val="14"/>
              </w:rPr>
            </w:pPr>
          </w:p>
          <w:p w14:paraId="2BAE12FB" w14:textId="77777777" w:rsidR="00F93808" w:rsidRDefault="00F93808">
            <w:pPr>
              <w:pStyle w:val="Text1"/>
              <w:ind w:left="284" w:hanging="284"/>
              <w:jc w:val="both"/>
              <w:rPr>
                <w:rFonts w:ascii="Arial" w:hAnsi="Arial" w:cs="Arial"/>
                <w:color w:val="000000"/>
                <w:sz w:val="14"/>
                <w:szCs w:val="14"/>
              </w:rPr>
            </w:pPr>
            <w:r>
              <w:rPr>
                <w:rFonts w:ascii="Arial" w:hAnsi="Arial" w:cs="Arial"/>
                <w:color w:val="000000"/>
                <w:sz w:val="14"/>
                <w:szCs w:val="14"/>
              </w:rPr>
              <w:t>d)    L'attestazione di qualificazione comprende tutti i criteri di selezione richiesti?</w:t>
            </w:r>
          </w:p>
        </w:tc>
        <w:tc>
          <w:tcPr>
            <w:tcW w:w="5297" w:type="dxa"/>
            <w:tcBorders>
              <w:top w:val="single" w:sz="4" w:space="0" w:color="000080"/>
              <w:left w:val="single" w:sz="4" w:space="0" w:color="000080"/>
              <w:bottom w:val="single" w:sz="4" w:space="0" w:color="000080"/>
              <w:right w:val="single" w:sz="4" w:space="0" w:color="000080"/>
            </w:tcBorders>
            <w:shd w:val="clear" w:color="auto" w:fill="D9D9D9"/>
          </w:tcPr>
          <w:p w14:paraId="501AEB11" w14:textId="77777777" w:rsidR="00F93808" w:rsidRDefault="00F93808">
            <w:pPr>
              <w:pStyle w:val="Text1"/>
              <w:snapToGrid w:val="0"/>
              <w:ind w:left="0"/>
              <w:rPr>
                <w:rFonts w:ascii="Arial" w:hAnsi="Arial" w:cs="Arial"/>
                <w:color w:val="000000"/>
                <w:sz w:val="14"/>
                <w:szCs w:val="14"/>
              </w:rPr>
            </w:pPr>
          </w:p>
          <w:p w14:paraId="33B8DABF" w14:textId="5E82F9EA"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E64A63">
              <w:rPr>
                <w:rFonts w:ascii="Arial" w:hAnsi="Arial" w:cs="Arial"/>
                <w:color w:val="000000"/>
                <w:sz w:val="14"/>
                <w:szCs w:val="14"/>
              </w:rPr>
              <w:t>X</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55AC969F" w14:textId="77777777" w:rsidR="00F93808" w:rsidRDefault="00F93808">
            <w:pPr>
              <w:pStyle w:val="Text1"/>
              <w:ind w:left="0"/>
              <w:rPr>
                <w:rFonts w:ascii="Arial" w:hAnsi="Arial" w:cs="Arial"/>
                <w:color w:val="000000"/>
                <w:sz w:val="14"/>
                <w:szCs w:val="14"/>
              </w:rPr>
            </w:pPr>
          </w:p>
          <w:p w14:paraId="591B254E" w14:textId="77777777" w:rsidR="00F93808" w:rsidRDefault="00F93808">
            <w:pPr>
              <w:pStyle w:val="Text1"/>
              <w:ind w:left="0"/>
              <w:rPr>
                <w:rFonts w:ascii="Arial" w:hAnsi="Arial" w:cs="Arial"/>
                <w:color w:val="000000"/>
                <w:sz w:val="14"/>
                <w:szCs w:val="14"/>
              </w:rPr>
            </w:pPr>
          </w:p>
          <w:p w14:paraId="01730F7C" w14:textId="77777777" w:rsidR="00F93808" w:rsidRDefault="00F93808">
            <w:pPr>
              <w:pStyle w:val="Text1"/>
              <w:ind w:left="0"/>
              <w:rPr>
                <w:rFonts w:ascii="Arial" w:hAnsi="Arial" w:cs="Arial"/>
                <w:color w:val="000000"/>
                <w:sz w:val="14"/>
                <w:szCs w:val="14"/>
              </w:rPr>
            </w:pPr>
            <w:r>
              <w:rPr>
                <w:rFonts w:ascii="Arial" w:hAnsi="Arial" w:cs="Arial"/>
                <w:color w:val="000000"/>
                <w:sz w:val="14"/>
                <w:szCs w:val="14"/>
              </w:rPr>
              <w:t>[</w:t>
            </w:r>
            <w:r w:rsidR="00FA701F">
              <w:rPr>
                <w:rFonts w:ascii="Arial" w:hAnsi="Arial" w:cs="Arial"/>
                <w:color w:val="000000"/>
                <w:sz w:val="14"/>
                <w:szCs w:val="14"/>
              </w:rPr>
              <w:t xml:space="preserve"> </w:t>
            </w:r>
            <w:r>
              <w:rPr>
                <w:rFonts w:ascii="Arial" w:hAnsi="Arial" w:cs="Arial"/>
                <w:color w:val="000000"/>
                <w:sz w:val="14"/>
                <w:szCs w:val="14"/>
              </w:rPr>
              <w:t xml:space="preserve"> ] Sì [</w:t>
            </w:r>
            <w:r w:rsidR="00FA701F">
              <w:rPr>
                <w:rFonts w:ascii="Arial" w:hAnsi="Arial" w:cs="Arial"/>
                <w:color w:val="000000"/>
                <w:sz w:val="14"/>
                <w:szCs w:val="14"/>
              </w:rPr>
              <w:t xml:space="preserve">  </w:t>
            </w:r>
            <w:r>
              <w:rPr>
                <w:rFonts w:ascii="Arial" w:hAnsi="Arial" w:cs="Arial"/>
                <w:color w:val="000000"/>
                <w:sz w:val="14"/>
                <w:szCs w:val="14"/>
              </w:rPr>
              <w:t xml:space="preserve"> ] No</w:t>
            </w:r>
          </w:p>
          <w:p w14:paraId="3625BBF9" w14:textId="77777777" w:rsidR="00F93808" w:rsidRDefault="00F93808">
            <w:pPr>
              <w:pStyle w:val="Text1"/>
              <w:ind w:left="0"/>
              <w:rPr>
                <w:rFonts w:ascii="Arial" w:hAnsi="Arial" w:cs="Arial"/>
                <w:color w:val="000000"/>
                <w:sz w:val="14"/>
                <w:szCs w:val="14"/>
              </w:rPr>
            </w:pPr>
          </w:p>
          <w:p w14:paraId="60A91493" w14:textId="77777777" w:rsidR="00F93808" w:rsidRDefault="00F93808">
            <w:pPr>
              <w:pStyle w:val="Text1"/>
              <w:numPr>
                <w:ilvl w:val="0"/>
                <w:numId w:val="11"/>
              </w:numPr>
              <w:spacing w:before="0" w:after="0"/>
              <w:ind w:left="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51873DE4" w14:textId="77777777" w:rsidR="00F93808" w:rsidRDefault="00F93808">
            <w:pPr>
              <w:pStyle w:val="Text1"/>
              <w:spacing w:before="0" w:after="0"/>
              <w:ind w:left="0"/>
              <w:rPr>
                <w:rFonts w:ascii="Arial" w:hAnsi="Arial" w:cs="Arial"/>
                <w:color w:val="000000"/>
                <w:sz w:val="14"/>
                <w:szCs w:val="14"/>
              </w:rPr>
            </w:pPr>
          </w:p>
          <w:p w14:paraId="4C5E42A6" w14:textId="77777777" w:rsidR="00F93808" w:rsidRDefault="00F93808">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572FA695" w14:textId="77777777" w:rsidR="00F93808" w:rsidRDefault="00F93808">
            <w:pPr>
              <w:pStyle w:val="Text1"/>
              <w:spacing w:before="0" w:after="0"/>
              <w:ind w:left="0"/>
              <w:rPr>
                <w:rFonts w:ascii="Arial" w:hAnsi="Arial" w:cs="Arial"/>
                <w:color w:val="000000"/>
                <w:sz w:val="14"/>
                <w:szCs w:val="14"/>
              </w:rPr>
            </w:pPr>
            <w:r>
              <w:rPr>
                <w:rFonts w:ascii="Arial" w:hAnsi="Arial" w:cs="Arial"/>
                <w:color w:val="000000"/>
                <w:sz w:val="14"/>
                <w:szCs w:val="14"/>
              </w:rPr>
              <w:t xml:space="preserve">        [………..…][…………][……….…][……….…]</w:t>
            </w:r>
          </w:p>
          <w:p w14:paraId="5A167885" w14:textId="77777777" w:rsidR="00F93808" w:rsidRDefault="00F93808">
            <w:pPr>
              <w:pStyle w:val="Text1"/>
              <w:tabs>
                <w:tab w:val="left" w:pos="318"/>
              </w:tabs>
              <w:spacing w:before="0" w:after="0"/>
              <w:ind w:left="0"/>
              <w:rPr>
                <w:rFonts w:ascii="Arial" w:hAnsi="Arial" w:cs="Arial"/>
                <w:color w:val="000000"/>
                <w:sz w:val="14"/>
                <w:szCs w:val="14"/>
              </w:rPr>
            </w:pPr>
          </w:p>
          <w:p w14:paraId="2B1A70B7" w14:textId="77777777" w:rsidR="00F93808" w:rsidRDefault="00F93808">
            <w:pPr>
              <w:pStyle w:val="Text1"/>
              <w:tabs>
                <w:tab w:val="left" w:pos="318"/>
              </w:tabs>
              <w:spacing w:after="0"/>
              <w:ind w:left="0"/>
              <w:rPr>
                <w:rFonts w:ascii="Arial" w:hAnsi="Arial" w:cs="Arial"/>
                <w:color w:val="000000"/>
                <w:sz w:val="14"/>
                <w:szCs w:val="14"/>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p>
          <w:p w14:paraId="3062F3A0" w14:textId="77777777" w:rsidR="00F93808" w:rsidRPr="00FA701F" w:rsidRDefault="00F93808">
            <w:pPr>
              <w:pStyle w:val="Text1"/>
              <w:ind w:left="0"/>
              <w:rPr>
                <w:rFonts w:ascii="Arial" w:hAnsi="Arial" w:cs="Arial"/>
                <w:color w:val="000000"/>
                <w:sz w:val="14"/>
                <w:szCs w:val="14"/>
              </w:rPr>
            </w:pPr>
            <w:r>
              <w:rPr>
                <w:rFonts w:ascii="Arial" w:hAnsi="Arial" w:cs="Arial"/>
                <w:color w:val="000000"/>
                <w:sz w:val="14"/>
                <w:szCs w:val="14"/>
              </w:rPr>
              <w:t xml:space="preserve">d) </w:t>
            </w:r>
            <w:r w:rsidR="00FA701F">
              <w:rPr>
                <w:rFonts w:ascii="Arial" w:hAnsi="Arial" w:cs="Arial"/>
                <w:color w:val="000000"/>
                <w:sz w:val="14"/>
                <w:szCs w:val="14"/>
              </w:rPr>
              <w:t>[  ] Sì [  ] No</w:t>
            </w:r>
          </w:p>
        </w:tc>
      </w:tr>
      <w:tr w:rsidR="00F93808" w14:paraId="7F66D3E6" w14:textId="77777777" w:rsidTr="00FA701F">
        <w:trPr>
          <w:trHeight w:val="594"/>
        </w:trPr>
        <w:tc>
          <w:tcPr>
            <w:tcW w:w="11033" w:type="dxa"/>
            <w:gridSpan w:val="2"/>
            <w:tcBorders>
              <w:top w:val="single" w:sz="4" w:space="0" w:color="000080"/>
              <w:left w:val="single" w:sz="4" w:space="0" w:color="000080"/>
              <w:bottom w:val="single" w:sz="4" w:space="0" w:color="000080"/>
              <w:right w:val="single" w:sz="4" w:space="0" w:color="000080"/>
            </w:tcBorders>
            <w:shd w:val="clear" w:color="auto" w:fill="FFFFFF"/>
          </w:tcPr>
          <w:p w14:paraId="42A99931" w14:textId="4FD77655" w:rsidR="00F93808" w:rsidRDefault="00F93808">
            <w:pPr>
              <w:pBdr>
                <w:top w:val="single" w:sz="4" w:space="1" w:color="000080"/>
                <w:left w:val="single" w:sz="4" w:space="4" w:color="000080"/>
                <w:bottom w:val="single" w:sz="4" w:space="16" w:color="000080"/>
                <w:right w:val="single" w:sz="4" w:space="4" w:color="000080"/>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 xml:space="preserve">gli operatori economici, iscritti in elenchi o in possesso di attestazione di qualificazione SOA (per lavori di importo superiore a 150.000 euro) di cui all’articolo </w:t>
            </w:r>
            <w:r w:rsidR="00C310F3">
              <w:rPr>
                <w:rFonts w:ascii="Arial" w:eastAsia="Times New Roman" w:hAnsi="Arial" w:cs="Arial"/>
                <w:b/>
                <w:bCs/>
                <w:color w:val="000000"/>
                <w:sz w:val="14"/>
                <w:szCs w:val="14"/>
              </w:rPr>
              <w:t>100</w:t>
            </w:r>
            <w:r>
              <w:rPr>
                <w:rFonts w:ascii="Arial" w:eastAsia="Times New Roman" w:hAnsi="Arial" w:cs="Arial"/>
                <w:b/>
                <w:bCs/>
                <w:color w:val="000000"/>
                <w:sz w:val="14"/>
                <w:szCs w:val="14"/>
              </w:rPr>
              <w:t xml:space="preserve"> o in possesso di attestazione rilasciata da Sistemi di qualificazione di cui all’articolo </w:t>
            </w:r>
            <w:r w:rsidR="00C310F3">
              <w:rPr>
                <w:rFonts w:ascii="Arial" w:eastAsia="Times New Roman" w:hAnsi="Arial" w:cs="Arial"/>
                <w:b/>
                <w:bCs/>
                <w:color w:val="000000"/>
                <w:sz w:val="14"/>
                <w:szCs w:val="14"/>
              </w:rPr>
              <w:t>162</w:t>
            </w:r>
            <w:r>
              <w:rPr>
                <w:rFonts w:ascii="Arial" w:eastAsia="Times New Roman" w:hAnsi="Arial" w:cs="Arial"/>
                <w:b/>
                <w:bCs/>
                <w:color w:val="000000"/>
                <w:sz w:val="14"/>
                <w:szCs w:val="14"/>
              </w:rPr>
              <w:t xml:space="preserve"> del Codice, non compilano le </w:t>
            </w:r>
            <w:r w:rsidRPr="00091189">
              <w:rPr>
                <w:rFonts w:ascii="Arial" w:eastAsia="Times New Roman" w:hAnsi="Arial" w:cs="Arial"/>
                <w:b/>
                <w:bCs/>
                <w:color w:val="000000"/>
                <w:sz w:val="14"/>
                <w:szCs w:val="14"/>
              </w:rPr>
              <w:t xml:space="preserve">Sezioni </w:t>
            </w:r>
            <w:r w:rsidR="00C310F3" w:rsidRPr="00091189">
              <w:rPr>
                <w:rFonts w:ascii="Arial" w:eastAsia="Times New Roman" w:hAnsi="Arial" w:cs="Arial"/>
                <w:b/>
                <w:bCs/>
                <w:color w:val="000000"/>
                <w:sz w:val="14"/>
                <w:szCs w:val="14"/>
              </w:rPr>
              <w:t xml:space="preserve">A, </w:t>
            </w:r>
            <w:r w:rsidRPr="00091189">
              <w:rPr>
                <w:rFonts w:ascii="Arial" w:eastAsia="Times New Roman" w:hAnsi="Arial" w:cs="Arial"/>
                <w:b/>
                <w:bCs/>
                <w:color w:val="000000"/>
                <w:sz w:val="14"/>
                <w:szCs w:val="14"/>
              </w:rPr>
              <w:t>B</w:t>
            </w:r>
            <w:r>
              <w:rPr>
                <w:rFonts w:ascii="Arial" w:eastAsia="Times New Roman" w:hAnsi="Arial" w:cs="Arial"/>
                <w:b/>
                <w:bCs/>
                <w:color w:val="000000"/>
                <w:sz w:val="14"/>
                <w:szCs w:val="14"/>
              </w:rPr>
              <w:t xml:space="preserve"> e C della Parte IV.</w:t>
            </w:r>
          </w:p>
        </w:tc>
      </w:tr>
      <w:tr w:rsidR="00F93808" w14:paraId="4F519090" w14:textId="77777777" w:rsidTr="00FA701F">
        <w:tc>
          <w:tcPr>
            <w:tcW w:w="5736" w:type="dxa"/>
            <w:tcBorders>
              <w:top w:val="single" w:sz="4" w:space="0" w:color="000080"/>
              <w:left w:val="single" w:sz="4" w:space="0" w:color="000080"/>
              <w:bottom w:val="single" w:sz="4" w:space="0" w:color="000080"/>
            </w:tcBorders>
            <w:shd w:val="clear" w:color="auto" w:fill="FFFFFF"/>
          </w:tcPr>
          <w:p w14:paraId="26DC1C5C" w14:textId="77777777" w:rsidR="00F93808" w:rsidRDefault="00F93808">
            <w:pPr>
              <w:rPr>
                <w:rFonts w:ascii="Arial" w:hAnsi="Arial" w:cs="Arial"/>
                <w:b/>
                <w:sz w:val="15"/>
                <w:szCs w:val="15"/>
              </w:rPr>
            </w:pPr>
            <w:r>
              <w:rPr>
                <w:rFonts w:ascii="Arial" w:hAnsi="Arial" w:cs="Arial"/>
                <w:b/>
                <w:sz w:val="15"/>
                <w:szCs w:val="15"/>
              </w:rPr>
              <w:t>Forma della partecipazione:</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538CE5C" w14:textId="77777777" w:rsidR="00F93808" w:rsidRDefault="00F93808">
            <w:pPr>
              <w:pStyle w:val="Text1"/>
              <w:ind w:left="0"/>
            </w:pPr>
            <w:r>
              <w:rPr>
                <w:rFonts w:ascii="Arial" w:hAnsi="Arial" w:cs="Arial"/>
                <w:b/>
                <w:sz w:val="15"/>
                <w:szCs w:val="15"/>
              </w:rPr>
              <w:t>Risposta:</w:t>
            </w:r>
          </w:p>
        </w:tc>
      </w:tr>
      <w:tr w:rsidR="00F93808" w14:paraId="216F60F9" w14:textId="77777777" w:rsidTr="00FA701F">
        <w:tc>
          <w:tcPr>
            <w:tcW w:w="5736" w:type="dxa"/>
            <w:tcBorders>
              <w:top w:val="single" w:sz="4" w:space="0" w:color="000080"/>
              <w:left w:val="single" w:sz="4" w:space="0" w:color="000080"/>
              <w:bottom w:val="single" w:sz="4" w:space="0" w:color="000080"/>
            </w:tcBorders>
            <w:shd w:val="clear" w:color="auto" w:fill="FFFFFF"/>
          </w:tcPr>
          <w:p w14:paraId="0723C8CC" w14:textId="77777777" w:rsidR="00F93808" w:rsidRDefault="00F93808">
            <w:pPr>
              <w:pStyle w:val="Text1"/>
              <w:ind w:left="0"/>
              <w:rPr>
                <w:rFonts w:ascii="Arial" w:hAnsi="Arial" w:cs="Arial"/>
                <w:sz w:val="15"/>
                <w:szCs w:val="15"/>
              </w:rPr>
            </w:pPr>
            <w:r>
              <w:rPr>
                <w:rFonts w:ascii="Arial" w:hAnsi="Arial" w:cs="Arial"/>
                <w:sz w:val="14"/>
                <w:szCs w:val="14"/>
              </w:rPr>
              <w:t>L'operatore economico partecipa alla procedura di appalto insieme ad altri (</w:t>
            </w:r>
            <w:r>
              <w:rPr>
                <w:rStyle w:val="Caratteredellanota"/>
                <w:rFonts w:ascii="Arial" w:hAnsi="Arial" w:cs="Arial"/>
                <w:sz w:val="14"/>
                <w:szCs w:val="14"/>
              </w:rPr>
              <w:footnoteReference w:id="11"/>
            </w:r>
            <w:r>
              <w:rPr>
                <w:rFonts w:ascii="Arial" w:hAnsi="Arial" w:cs="Arial"/>
                <w:sz w:val="14"/>
                <w:szCs w:val="14"/>
              </w:rPr>
              <w:t>)?</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02DADD7B" w14:textId="61BA6E88" w:rsidR="00F93808" w:rsidRDefault="00FA701F">
            <w:pPr>
              <w:pStyle w:val="Text1"/>
              <w:ind w:left="0"/>
            </w:pPr>
            <w:r>
              <w:rPr>
                <w:rFonts w:ascii="Arial" w:hAnsi="Arial" w:cs="Arial"/>
                <w:color w:val="000000"/>
                <w:sz w:val="14"/>
                <w:szCs w:val="14"/>
              </w:rPr>
              <w:t>[  ] Sì [  ] No</w:t>
            </w:r>
          </w:p>
        </w:tc>
      </w:tr>
      <w:tr w:rsidR="00F93808" w14:paraId="039BCAF1" w14:textId="77777777" w:rsidTr="00FA701F">
        <w:tc>
          <w:tcPr>
            <w:tcW w:w="11033" w:type="dxa"/>
            <w:gridSpan w:val="2"/>
            <w:tcBorders>
              <w:top w:val="single" w:sz="4" w:space="0" w:color="000080"/>
              <w:left w:val="single" w:sz="4" w:space="0" w:color="000080"/>
              <w:bottom w:val="single" w:sz="4" w:space="0" w:color="000080"/>
              <w:right w:val="single" w:sz="4" w:space="0" w:color="000080"/>
            </w:tcBorders>
            <w:shd w:val="clear" w:color="auto" w:fill="BFBFBF"/>
          </w:tcPr>
          <w:p w14:paraId="48E7E728" w14:textId="77777777" w:rsidR="00F93808" w:rsidRDefault="00F93808">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F93808" w14:paraId="61B985A1" w14:textId="77777777" w:rsidTr="00E64A63">
        <w:tc>
          <w:tcPr>
            <w:tcW w:w="5736" w:type="dxa"/>
            <w:tcBorders>
              <w:top w:val="single" w:sz="4" w:space="0" w:color="000080"/>
              <w:left w:val="single" w:sz="4" w:space="0" w:color="000080"/>
              <w:bottom w:val="single" w:sz="4" w:space="0" w:color="000080"/>
            </w:tcBorders>
            <w:shd w:val="clear" w:color="auto" w:fill="FFFFFF"/>
          </w:tcPr>
          <w:p w14:paraId="0AC53820" w14:textId="77777777" w:rsidR="00F93808" w:rsidRDefault="00F93808">
            <w:pPr>
              <w:pStyle w:val="Text1"/>
              <w:spacing w:after="0"/>
              <w:ind w:left="284" w:hanging="284"/>
              <w:rPr>
                <w:rFonts w:ascii="Arial" w:hAnsi="Arial" w:cs="Arial"/>
                <w:color w:val="000000"/>
                <w:sz w:val="14"/>
                <w:szCs w:val="14"/>
              </w:rPr>
            </w:pPr>
            <w:r>
              <w:rPr>
                <w:rFonts w:ascii="Arial" w:hAnsi="Arial" w:cs="Arial"/>
                <w:b/>
                <w:color w:val="000000"/>
                <w:sz w:val="15"/>
                <w:szCs w:val="15"/>
              </w:rPr>
              <w:t>In caso affermativo</w:t>
            </w:r>
            <w:r>
              <w:rPr>
                <w:rFonts w:ascii="Arial" w:hAnsi="Arial" w:cs="Arial"/>
                <w:color w:val="000000"/>
                <w:sz w:val="15"/>
                <w:szCs w:val="15"/>
              </w:rPr>
              <w:t>:</w:t>
            </w:r>
          </w:p>
          <w:p w14:paraId="4B06DC6C" w14:textId="7CBCE643" w:rsidR="00F93808" w:rsidRDefault="00F93808">
            <w:pPr>
              <w:pStyle w:val="Text1"/>
              <w:numPr>
                <w:ilvl w:val="0"/>
                <w:numId w:val="5"/>
              </w:numPr>
              <w:spacing w:after="0"/>
              <w:ind w:left="284" w:hanging="284"/>
              <w:jc w:val="both"/>
              <w:rPr>
                <w:rFonts w:ascii="Arial" w:hAnsi="Arial" w:cs="Arial"/>
                <w:color w:val="000000"/>
                <w:sz w:val="14"/>
                <w:szCs w:val="14"/>
              </w:rPr>
            </w:pPr>
            <w:r>
              <w:rPr>
                <w:rFonts w:ascii="Arial" w:hAnsi="Arial" w:cs="Arial"/>
                <w:color w:val="000000"/>
                <w:sz w:val="14"/>
                <w:szCs w:val="14"/>
              </w:rPr>
              <w:t xml:space="preserve">Specificare il ruolo dell'operatore economico nel raggruppamento, ovvero consorzio, GEIE, rete di impresa di cui all’ art. </w:t>
            </w:r>
            <w:r w:rsidR="00A45304">
              <w:rPr>
                <w:rFonts w:ascii="Arial" w:hAnsi="Arial" w:cs="Arial"/>
                <w:color w:val="000000"/>
                <w:sz w:val="14"/>
                <w:szCs w:val="14"/>
              </w:rPr>
              <w:t>65</w:t>
            </w:r>
            <w:r>
              <w:rPr>
                <w:rFonts w:ascii="Arial" w:hAnsi="Arial" w:cs="Arial"/>
                <w:color w:val="000000"/>
                <w:sz w:val="14"/>
                <w:szCs w:val="14"/>
              </w:rPr>
              <w:t>, comma 2</w:t>
            </w:r>
            <w:r w:rsidR="00A45304">
              <w:rPr>
                <w:rFonts w:ascii="Arial" w:hAnsi="Arial" w:cs="Arial"/>
                <w:color w:val="000000"/>
                <w:sz w:val="14"/>
                <w:szCs w:val="14"/>
              </w:rPr>
              <w:t xml:space="preserve"> </w:t>
            </w:r>
            <w:r>
              <w:rPr>
                <w:rFonts w:ascii="Arial" w:hAnsi="Arial" w:cs="Arial"/>
                <w:color w:val="000000"/>
                <w:sz w:val="14"/>
                <w:szCs w:val="14"/>
              </w:rPr>
              <w:t xml:space="preserve">del Codice (capofila, responsabile di compiti </w:t>
            </w:r>
            <w:proofErr w:type="spellStart"/>
            <w:r>
              <w:rPr>
                <w:rFonts w:ascii="Arial" w:hAnsi="Arial" w:cs="Arial"/>
                <w:color w:val="000000"/>
                <w:sz w:val="14"/>
                <w:szCs w:val="14"/>
              </w:rPr>
              <w:t>specifici,ecc</w:t>
            </w:r>
            <w:proofErr w:type="spellEnd"/>
            <w:r>
              <w:rPr>
                <w:rFonts w:ascii="Arial" w:hAnsi="Arial" w:cs="Arial"/>
                <w:color w:val="000000"/>
                <w:sz w:val="14"/>
                <w:szCs w:val="14"/>
              </w:rPr>
              <w:t>.):</w:t>
            </w:r>
          </w:p>
          <w:p w14:paraId="6142E8EF" w14:textId="77777777" w:rsidR="00F93808" w:rsidRDefault="00F93808">
            <w:pPr>
              <w:pStyle w:val="Text1"/>
              <w:spacing w:before="0" w:after="0"/>
              <w:ind w:left="284"/>
              <w:rPr>
                <w:rFonts w:ascii="Arial" w:hAnsi="Arial" w:cs="Arial"/>
                <w:color w:val="000000"/>
                <w:sz w:val="14"/>
                <w:szCs w:val="14"/>
              </w:rPr>
            </w:pPr>
          </w:p>
          <w:p w14:paraId="5EEF0086" w14:textId="77777777" w:rsidR="00F93808" w:rsidRDefault="00F93808">
            <w:pPr>
              <w:pStyle w:val="Text1"/>
              <w:spacing w:before="0" w:after="0"/>
              <w:ind w:left="284" w:hanging="284"/>
              <w:rPr>
                <w:rFonts w:ascii="Arial" w:hAnsi="Arial" w:cs="Arial"/>
                <w:color w:val="000000"/>
                <w:sz w:val="14"/>
                <w:szCs w:val="14"/>
              </w:rPr>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14:paraId="11F3FD82" w14:textId="77777777" w:rsidR="00F93808" w:rsidRDefault="00F93808">
            <w:pPr>
              <w:pStyle w:val="Text1"/>
              <w:spacing w:before="0" w:after="0"/>
              <w:ind w:left="284" w:hanging="284"/>
              <w:rPr>
                <w:rFonts w:ascii="Arial" w:hAnsi="Arial" w:cs="Arial"/>
                <w:b/>
                <w:color w:val="000000"/>
                <w:sz w:val="14"/>
                <w:szCs w:val="14"/>
              </w:rPr>
            </w:pPr>
            <w:r>
              <w:rPr>
                <w:rFonts w:ascii="Arial" w:hAnsi="Arial" w:cs="Arial"/>
                <w:color w:val="000000"/>
                <w:sz w:val="14"/>
                <w:szCs w:val="14"/>
              </w:rPr>
              <w:t>c)   Se pertinente, indicare il nome del raggruppamento partecipante:</w:t>
            </w:r>
          </w:p>
          <w:p w14:paraId="58511C1F" w14:textId="77777777" w:rsidR="00F93808" w:rsidRDefault="00F93808">
            <w:pPr>
              <w:pStyle w:val="Text1"/>
              <w:spacing w:before="0" w:after="0"/>
              <w:ind w:left="0"/>
              <w:rPr>
                <w:rFonts w:ascii="Arial" w:hAnsi="Arial" w:cs="Arial"/>
                <w:b/>
                <w:color w:val="000000"/>
                <w:sz w:val="14"/>
                <w:szCs w:val="14"/>
              </w:rPr>
            </w:pPr>
          </w:p>
          <w:p w14:paraId="38C3B583" w14:textId="77777777" w:rsidR="00F93808" w:rsidRDefault="00F93808">
            <w:pPr>
              <w:pStyle w:val="Text1"/>
              <w:spacing w:before="0" w:after="0"/>
              <w:ind w:left="284" w:hanging="284"/>
              <w:jc w:val="both"/>
              <w:rPr>
                <w:rFonts w:ascii="Arial" w:hAnsi="Arial" w:cs="Arial"/>
                <w:color w:val="000000"/>
                <w:sz w:val="14"/>
                <w:szCs w:val="14"/>
              </w:rPr>
            </w:pPr>
            <w:r>
              <w:rPr>
                <w:rFonts w:ascii="Arial" w:hAnsi="Arial" w:cs="Arial"/>
                <w:color w:val="000000"/>
                <w:sz w:val="14"/>
                <w:szCs w:val="14"/>
              </w:rPr>
              <w:t xml:space="preserve">d)  Se pertinente, indicare la denominazione degli operatori economici facenti parte di un consorzio di cui all’art. </w:t>
            </w:r>
            <w:r w:rsidR="00A45304">
              <w:rPr>
                <w:rFonts w:ascii="Arial" w:hAnsi="Arial" w:cs="Arial"/>
                <w:color w:val="000000"/>
                <w:sz w:val="14"/>
                <w:szCs w:val="14"/>
              </w:rPr>
              <w:t>65</w:t>
            </w:r>
            <w:r>
              <w:rPr>
                <w:rFonts w:ascii="Arial" w:hAnsi="Arial" w:cs="Arial"/>
                <w:color w:val="000000"/>
                <w:sz w:val="14"/>
                <w:szCs w:val="14"/>
              </w:rPr>
              <w:t xml:space="preserve">, comma 2, lett. </w:t>
            </w:r>
            <w:r>
              <w:rPr>
                <w:rFonts w:ascii="Arial" w:hAnsi="Arial" w:cs="Arial"/>
                <w:i/>
                <w:color w:val="000000"/>
                <w:sz w:val="14"/>
                <w:szCs w:val="14"/>
              </w:rPr>
              <w:t>b)</w:t>
            </w:r>
            <w:r>
              <w:rPr>
                <w:rFonts w:ascii="Arial" w:hAnsi="Arial" w:cs="Arial"/>
                <w:color w:val="000000"/>
                <w:sz w:val="14"/>
                <w:szCs w:val="14"/>
              </w:rPr>
              <w:t xml:space="preserve"> </w:t>
            </w:r>
            <w:r w:rsidR="00A45304">
              <w:rPr>
                <w:rFonts w:ascii="Arial" w:hAnsi="Arial" w:cs="Arial"/>
                <w:color w:val="000000"/>
                <w:sz w:val="14"/>
                <w:szCs w:val="14"/>
              </w:rPr>
              <w:t xml:space="preserve">c) </w:t>
            </w:r>
            <w:r>
              <w:rPr>
                <w:rFonts w:ascii="Arial" w:hAnsi="Arial" w:cs="Arial"/>
                <w:color w:val="000000"/>
                <w:sz w:val="14"/>
                <w:szCs w:val="14"/>
              </w:rPr>
              <w:t xml:space="preserve">e </w:t>
            </w:r>
            <w:r w:rsidR="00A45304">
              <w:rPr>
                <w:rFonts w:ascii="Arial" w:hAnsi="Arial" w:cs="Arial"/>
                <w:color w:val="000000"/>
                <w:sz w:val="14"/>
                <w:szCs w:val="14"/>
              </w:rPr>
              <w:t>d</w:t>
            </w:r>
            <w:r>
              <w:rPr>
                <w:rFonts w:ascii="Arial" w:hAnsi="Arial" w:cs="Arial"/>
                <w:i/>
                <w:color w:val="000000"/>
                <w:sz w:val="14"/>
                <w:szCs w:val="14"/>
              </w:rPr>
              <w:t>)</w:t>
            </w:r>
            <w:r>
              <w:rPr>
                <w:rFonts w:ascii="Arial" w:hAnsi="Arial" w:cs="Arial"/>
                <w:color w:val="000000"/>
                <w:sz w:val="14"/>
                <w:szCs w:val="14"/>
              </w:rPr>
              <w:t xml:space="preserve">, </w:t>
            </w:r>
            <w:r w:rsidR="00A45304">
              <w:rPr>
                <w:rFonts w:ascii="Arial" w:hAnsi="Arial" w:cs="Arial"/>
                <w:color w:val="000000"/>
                <w:sz w:val="14"/>
                <w:szCs w:val="14"/>
              </w:rPr>
              <w:t>e dell’art. 66, comma1, lett. g) del Codice</w:t>
            </w:r>
            <w:r>
              <w:rPr>
                <w:rFonts w:ascii="Arial" w:hAnsi="Arial" w:cs="Arial"/>
                <w:color w:val="000000"/>
                <w:sz w:val="14"/>
                <w:szCs w:val="14"/>
              </w:rPr>
              <w:t xml:space="preserve"> che eseguono le prestazioni oggetto del contratto.</w:t>
            </w:r>
          </w:p>
          <w:p w14:paraId="3AB0BE6F" w14:textId="58C29CE5" w:rsidR="00A45304" w:rsidRDefault="007F14A5">
            <w:pPr>
              <w:pStyle w:val="Text1"/>
              <w:spacing w:before="0" w:after="0"/>
              <w:ind w:left="284" w:hanging="284"/>
              <w:jc w:val="both"/>
              <w:rPr>
                <w:rFonts w:ascii="Arial" w:hAnsi="Arial" w:cs="Arial"/>
                <w:color w:val="000000"/>
                <w:sz w:val="15"/>
                <w:szCs w:val="15"/>
              </w:rPr>
            </w:pPr>
            <w:r>
              <w:rPr>
                <w:rFonts w:ascii="Arial" w:hAnsi="Arial" w:cs="Arial"/>
                <w:color w:val="000000"/>
                <w:sz w:val="14"/>
                <w:szCs w:val="14"/>
              </w:rPr>
              <w:t xml:space="preserve">       </w:t>
            </w:r>
            <w:r w:rsidR="00A45304">
              <w:rPr>
                <w:rFonts w:ascii="Arial" w:hAnsi="Arial" w:cs="Arial"/>
                <w:color w:val="000000"/>
                <w:sz w:val="14"/>
                <w:szCs w:val="14"/>
              </w:rPr>
              <w:t xml:space="preserve">P.S. Il DGUE è compilato separatamente dal consorzio e dalle consorziate esecutrici indicate. </w:t>
            </w:r>
          </w:p>
        </w:tc>
        <w:tc>
          <w:tcPr>
            <w:tcW w:w="5297" w:type="dxa"/>
            <w:tcBorders>
              <w:top w:val="single" w:sz="4" w:space="0" w:color="000080"/>
              <w:left w:val="single" w:sz="4" w:space="0" w:color="000080"/>
              <w:bottom w:val="single" w:sz="4" w:space="0" w:color="000080"/>
              <w:right w:val="single" w:sz="4" w:space="0" w:color="000080"/>
            </w:tcBorders>
            <w:shd w:val="clear" w:color="auto" w:fill="auto"/>
          </w:tcPr>
          <w:p w14:paraId="298674C1" w14:textId="77777777" w:rsidR="00F93808" w:rsidRDefault="00F93808">
            <w:pPr>
              <w:pStyle w:val="Text1"/>
              <w:snapToGrid w:val="0"/>
              <w:spacing w:before="0" w:after="0"/>
              <w:ind w:left="0"/>
              <w:rPr>
                <w:rFonts w:ascii="Arial" w:hAnsi="Arial" w:cs="Arial"/>
                <w:color w:val="000000"/>
                <w:sz w:val="15"/>
                <w:szCs w:val="15"/>
              </w:rPr>
            </w:pPr>
          </w:p>
          <w:p w14:paraId="2639CE15" w14:textId="77777777" w:rsidR="00F93808" w:rsidRDefault="00F93808">
            <w:pPr>
              <w:pStyle w:val="Text1"/>
              <w:spacing w:before="0" w:after="0"/>
              <w:ind w:left="0"/>
              <w:rPr>
                <w:rFonts w:ascii="Arial" w:hAnsi="Arial" w:cs="Arial"/>
                <w:color w:val="000000"/>
                <w:sz w:val="15"/>
                <w:szCs w:val="15"/>
              </w:rPr>
            </w:pPr>
          </w:p>
          <w:p w14:paraId="12A3B76D" w14:textId="77777777" w:rsidR="00F93808" w:rsidRDefault="00F93808">
            <w:pPr>
              <w:pStyle w:val="Text1"/>
              <w:spacing w:before="0" w:after="0"/>
              <w:ind w:left="0"/>
              <w:rPr>
                <w:rFonts w:ascii="Arial" w:hAnsi="Arial" w:cs="Arial"/>
                <w:color w:val="000000"/>
                <w:sz w:val="15"/>
                <w:szCs w:val="15"/>
              </w:rPr>
            </w:pPr>
          </w:p>
          <w:p w14:paraId="198485A3"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C0782B4" w14:textId="77777777" w:rsidR="00F93808" w:rsidRDefault="00F93808">
            <w:pPr>
              <w:pStyle w:val="Text1"/>
              <w:spacing w:before="0" w:after="0"/>
              <w:ind w:left="0"/>
              <w:rPr>
                <w:rFonts w:ascii="Arial" w:hAnsi="Arial" w:cs="Arial"/>
                <w:color w:val="000000"/>
                <w:sz w:val="15"/>
                <w:szCs w:val="15"/>
              </w:rPr>
            </w:pPr>
          </w:p>
          <w:p w14:paraId="172DE79E"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71B6307"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c): […………..…]</w:t>
            </w:r>
          </w:p>
          <w:p w14:paraId="50B2DA16" w14:textId="77777777" w:rsidR="00F93808" w:rsidRDefault="00F93808">
            <w:pPr>
              <w:pStyle w:val="Text1"/>
              <w:spacing w:before="0" w:after="0"/>
              <w:ind w:left="0"/>
              <w:rPr>
                <w:rFonts w:ascii="Arial" w:hAnsi="Arial" w:cs="Arial"/>
                <w:color w:val="000000"/>
                <w:sz w:val="15"/>
                <w:szCs w:val="15"/>
              </w:rPr>
            </w:pPr>
          </w:p>
          <w:p w14:paraId="40CF99F2" w14:textId="77777777" w:rsidR="00F93808" w:rsidRDefault="00F93808">
            <w:pPr>
              <w:pStyle w:val="Text1"/>
              <w:spacing w:before="0" w:after="0"/>
              <w:ind w:left="0"/>
              <w:rPr>
                <w:rFonts w:ascii="Arial" w:hAnsi="Arial" w:cs="Arial"/>
                <w:color w:val="000000"/>
                <w:sz w:val="15"/>
                <w:szCs w:val="15"/>
              </w:rPr>
            </w:pPr>
            <w:r>
              <w:rPr>
                <w:rFonts w:ascii="Arial" w:hAnsi="Arial" w:cs="Arial"/>
                <w:color w:val="000000"/>
                <w:sz w:val="15"/>
                <w:szCs w:val="15"/>
              </w:rPr>
              <w:t>d): […….……….]</w:t>
            </w:r>
          </w:p>
          <w:p w14:paraId="2D38A4F0" w14:textId="614194AA" w:rsidR="007F14A5" w:rsidRDefault="007F14A5">
            <w:pPr>
              <w:pStyle w:val="Text1"/>
              <w:spacing w:before="0" w:after="0"/>
              <w:ind w:left="0"/>
              <w:rPr>
                <w:rFonts w:ascii="Arial" w:hAnsi="Arial" w:cs="Arial"/>
                <w:color w:val="000000"/>
                <w:sz w:val="15"/>
                <w:szCs w:val="15"/>
              </w:rPr>
            </w:pPr>
            <w:r>
              <w:rPr>
                <w:rFonts w:ascii="Arial" w:hAnsi="Arial" w:cs="Arial"/>
                <w:color w:val="000000"/>
                <w:sz w:val="15"/>
                <w:szCs w:val="15"/>
              </w:rPr>
              <w:t xml:space="preserve">Indicare la denominazione degli O.E. facenti parte del consorzio che eseguono le prestazioni oggetto del contratto: </w:t>
            </w:r>
          </w:p>
          <w:p w14:paraId="5BF210F1" w14:textId="77777777" w:rsidR="007F14A5" w:rsidRDefault="007F14A5">
            <w:pPr>
              <w:pStyle w:val="Text1"/>
              <w:spacing w:before="0" w:after="0"/>
              <w:ind w:left="0"/>
              <w:rPr>
                <w:rFonts w:ascii="Arial" w:hAnsi="Arial" w:cs="Arial"/>
                <w:color w:val="000000"/>
                <w:sz w:val="15"/>
                <w:szCs w:val="15"/>
              </w:rPr>
            </w:pPr>
            <w:r>
              <w:rPr>
                <w:rFonts w:ascii="Arial" w:hAnsi="Arial" w:cs="Arial"/>
                <w:color w:val="000000"/>
                <w:sz w:val="15"/>
                <w:szCs w:val="15"/>
              </w:rPr>
              <w:t>…………..</w:t>
            </w:r>
          </w:p>
          <w:p w14:paraId="18E3C831" w14:textId="77777777" w:rsidR="007F14A5" w:rsidRDefault="007F14A5">
            <w:pPr>
              <w:pStyle w:val="Text1"/>
              <w:spacing w:before="0" w:after="0"/>
              <w:ind w:left="0"/>
              <w:rPr>
                <w:rFonts w:ascii="Arial" w:hAnsi="Arial" w:cs="Arial"/>
                <w:color w:val="000000"/>
                <w:sz w:val="15"/>
                <w:szCs w:val="15"/>
              </w:rPr>
            </w:pPr>
          </w:p>
          <w:p w14:paraId="58A3FAE9" w14:textId="77777777" w:rsidR="007F14A5" w:rsidRDefault="007F14A5">
            <w:pPr>
              <w:pStyle w:val="Text1"/>
              <w:spacing w:before="0" w:after="0"/>
              <w:ind w:left="0"/>
              <w:rPr>
                <w:rFonts w:ascii="Arial" w:hAnsi="Arial" w:cs="Arial"/>
                <w:color w:val="000000"/>
                <w:sz w:val="15"/>
                <w:szCs w:val="15"/>
              </w:rPr>
            </w:pPr>
          </w:p>
          <w:p w14:paraId="78654FF6" w14:textId="17EA6E8C" w:rsidR="007F14A5" w:rsidRDefault="007F14A5">
            <w:pPr>
              <w:pStyle w:val="Text1"/>
              <w:spacing w:before="0" w:after="0"/>
              <w:ind w:left="0"/>
            </w:pPr>
          </w:p>
        </w:tc>
      </w:tr>
      <w:tr w:rsidR="00F93808" w14:paraId="44D5CABD" w14:textId="77777777" w:rsidTr="00FA701F">
        <w:tc>
          <w:tcPr>
            <w:tcW w:w="5736" w:type="dxa"/>
            <w:tcBorders>
              <w:top w:val="single" w:sz="4" w:space="0" w:color="000080"/>
              <w:left w:val="single" w:sz="4" w:space="0" w:color="000080"/>
              <w:bottom w:val="single" w:sz="4" w:space="0" w:color="000080"/>
            </w:tcBorders>
            <w:shd w:val="clear" w:color="auto" w:fill="FFFFFF"/>
          </w:tcPr>
          <w:p w14:paraId="254855AB" w14:textId="77777777" w:rsidR="00F93808" w:rsidRDefault="00F93808">
            <w:pPr>
              <w:pStyle w:val="Text1"/>
              <w:ind w:left="0"/>
              <w:rPr>
                <w:rFonts w:ascii="Arial" w:hAnsi="Arial" w:cs="Arial"/>
                <w:b/>
                <w:sz w:val="15"/>
                <w:szCs w:val="15"/>
              </w:rPr>
            </w:pPr>
            <w:r>
              <w:rPr>
                <w:rFonts w:ascii="Arial" w:hAnsi="Arial" w:cs="Arial"/>
                <w:b/>
                <w:sz w:val="15"/>
                <w:szCs w:val="15"/>
              </w:rPr>
              <w:t>Lotti</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630B5557" w14:textId="77777777" w:rsidR="00F93808" w:rsidRDefault="00F93808">
            <w:pPr>
              <w:pStyle w:val="Text1"/>
              <w:ind w:left="0"/>
            </w:pPr>
            <w:r>
              <w:rPr>
                <w:rFonts w:ascii="Arial" w:hAnsi="Arial" w:cs="Arial"/>
                <w:b/>
                <w:sz w:val="15"/>
                <w:szCs w:val="15"/>
              </w:rPr>
              <w:t>Risposta:</w:t>
            </w:r>
          </w:p>
        </w:tc>
      </w:tr>
      <w:tr w:rsidR="00F93808" w14:paraId="78EA38C3" w14:textId="77777777" w:rsidTr="00FA701F">
        <w:tc>
          <w:tcPr>
            <w:tcW w:w="5736" w:type="dxa"/>
            <w:tcBorders>
              <w:top w:val="single" w:sz="4" w:space="0" w:color="000080"/>
              <w:left w:val="single" w:sz="4" w:space="0" w:color="000080"/>
              <w:bottom w:val="single" w:sz="4" w:space="0" w:color="000080"/>
            </w:tcBorders>
            <w:shd w:val="clear" w:color="auto" w:fill="FFFFFF"/>
          </w:tcPr>
          <w:p w14:paraId="58CF9039" w14:textId="77777777" w:rsidR="00F93808" w:rsidRDefault="00F93808">
            <w:pPr>
              <w:pStyle w:val="Text1"/>
              <w:spacing w:after="0"/>
              <w:ind w:left="0"/>
              <w:rPr>
                <w:rFonts w:ascii="Arial" w:hAnsi="Arial" w:cs="Arial"/>
                <w:sz w:val="15"/>
                <w:szCs w:val="15"/>
              </w:rPr>
            </w:pPr>
            <w:r>
              <w:rPr>
                <w:rFonts w:ascii="Arial" w:hAnsi="Arial" w:cs="Arial"/>
                <w:sz w:val="15"/>
                <w:szCs w:val="15"/>
              </w:rPr>
              <w:lastRenderedPageBreak/>
              <w:t>Se pertinente, indicare il lotto o i lotti per i quali l'operatore economico intende presentare un'offerta:</w:t>
            </w:r>
          </w:p>
        </w:tc>
        <w:tc>
          <w:tcPr>
            <w:tcW w:w="5297" w:type="dxa"/>
            <w:tcBorders>
              <w:top w:val="single" w:sz="4" w:space="0" w:color="000080"/>
              <w:left w:val="single" w:sz="4" w:space="0" w:color="000080"/>
              <w:bottom w:val="single" w:sz="4" w:space="0" w:color="000080"/>
              <w:right w:val="single" w:sz="4" w:space="0" w:color="000080"/>
            </w:tcBorders>
            <w:shd w:val="clear" w:color="auto" w:fill="FFFFFF"/>
          </w:tcPr>
          <w:p w14:paraId="2DDCB333" w14:textId="00E52850" w:rsidR="00F93808" w:rsidRDefault="00B55D04">
            <w:pPr>
              <w:pStyle w:val="Text1"/>
              <w:ind w:left="0"/>
              <w:rPr>
                <w:rFonts w:ascii="Arial" w:hAnsi="Arial" w:cs="Arial"/>
                <w:sz w:val="15"/>
                <w:szCs w:val="15"/>
              </w:rPr>
            </w:pPr>
            <w:r>
              <w:rPr>
                <w:rFonts w:ascii="Arial" w:hAnsi="Arial" w:cs="Arial"/>
                <w:sz w:val="15"/>
                <w:szCs w:val="15"/>
              </w:rPr>
              <w:t xml:space="preserve">LOTTO  </w:t>
            </w:r>
            <w:r w:rsidR="00F93808">
              <w:rPr>
                <w:rFonts w:ascii="Arial" w:hAnsi="Arial" w:cs="Arial"/>
                <w:sz w:val="15"/>
                <w:szCs w:val="15"/>
              </w:rPr>
              <w:t>[</w:t>
            </w:r>
            <w:r w:rsidR="007A4DB2">
              <w:rPr>
                <w:rFonts w:ascii="Arial" w:hAnsi="Arial" w:cs="Arial"/>
                <w:sz w:val="15"/>
                <w:szCs w:val="15"/>
              </w:rPr>
              <w:t xml:space="preserve"> </w:t>
            </w:r>
            <w:r w:rsidR="00E64A63">
              <w:rPr>
                <w:rFonts w:ascii="Arial" w:hAnsi="Arial" w:cs="Arial"/>
                <w:sz w:val="15"/>
                <w:szCs w:val="15"/>
              </w:rPr>
              <w:t xml:space="preserve">   </w:t>
            </w:r>
            <w:r w:rsidR="00F93808">
              <w:rPr>
                <w:rFonts w:ascii="Arial" w:hAnsi="Arial" w:cs="Arial"/>
                <w:sz w:val="15"/>
                <w:szCs w:val="15"/>
              </w:rPr>
              <w:t xml:space="preserve"> ]</w:t>
            </w:r>
            <w:r w:rsidR="00E46050">
              <w:rPr>
                <w:rFonts w:ascii="Arial" w:hAnsi="Arial" w:cs="Arial"/>
                <w:sz w:val="15"/>
                <w:szCs w:val="15"/>
              </w:rPr>
              <w:t xml:space="preserve"> </w:t>
            </w:r>
          </w:p>
          <w:p w14:paraId="06D372DD" w14:textId="77777777" w:rsidR="00B55D04" w:rsidRDefault="00B55D04" w:rsidP="00534616">
            <w:pPr>
              <w:pStyle w:val="Text1"/>
              <w:ind w:left="0"/>
            </w:pPr>
          </w:p>
        </w:tc>
      </w:tr>
    </w:tbl>
    <w:p w14:paraId="4C907EAF" w14:textId="77777777" w:rsidR="00F93808" w:rsidRDefault="00F93808">
      <w:pPr>
        <w:pStyle w:val="SectionTitle"/>
        <w:spacing w:before="0" w:after="0"/>
        <w:jc w:val="both"/>
        <w:rPr>
          <w:rFonts w:ascii="Arial" w:hAnsi="Arial" w:cs="Arial"/>
          <w:b w:val="0"/>
          <w:caps/>
          <w:sz w:val="10"/>
          <w:szCs w:val="10"/>
        </w:rPr>
      </w:pPr>
    </w:p>
    <w:p w14:paraId="5E58E480" w14:textId="77777777" w:rsidR="00F93808" w:rsidRDefault="00F93808">
      <w:pPr>
        <w:pStyle w:val="SectionTitle"/>
        <w:spacing w:before="0" w:after="0"/>
        <w:jc w:val="both"/>
        <w:rPr>
          <w:rFonts w:ascii="Arial" w:hAnsi="Arial" w:cs="Arial"/>
          <w:b w:val="0"/>
          <w:caps/>
          <w:sz w:val="12"/>
          <w:szCs w:val="12"/>
        </w:rPr>
      </w:pPr>
    </w:p>
    <w:p w14:paraId="1342F60B" w14:textId="3F197FAE" w:rsidR="00F93808" w:rsidRDefault="00F93808">
      <w:pPr>
        <w:pStyle w:val="SectionTitle"/>
        <w:spacing w:before="0" w:after="0"/>
        <w:rPr>
          <w:rFonts w:ascii="Arial" w:hAnsi="Arial" w:cs="Arial"/>
          <w:i/>
          <w:color w:val="000000"/>
          <w:sz w:val="15"/>
          <w:szCs w:val="15"/>
        </w:rPr>
      </w:pPr>
      <w:r>
        <w:rPr>
          <w:rFonts w:ascii="Arial" w:hAnsi="Arial" w:cs="Arial"/>
          <w:b w:val="0"/>
          <w:caps/>
          <w:sz w:val="15"/>
          <w:szCs w:val="15"/>
        </w:rPr>
        <w:t>B: Informazioni sui rappresentanti dell'operatore economico</w:t>
      </w:r>
      <w:r w:rsidR="00091189">
        <w:rPr>
          <w:rFonts w:ascii="Arial" w:hAnsi="Arial" w:cs="Arial"/>
          <w:b w:val="0"/>
          <w:caps/>
          <w:sz w:val="15"/>
          <w:szCs w:val="15"/>
        </w:rPr>
        <w:t xml:space="preserve"> </w:t>
      </w:r>
    </w:p>
    <w:p w14:paraId="0AE5BAEC" w14:textId="0686FA76" w:rsidR="00F93808" w:rsidRPr="00CA23B2" w:rsidRDefault="00F93808" w:rsidP="00CA23B2">
      <w:pPr>
        <w:pBdr>
          <w:top w:val="single" w:sz="4" w:space="1" w:color="000080"/>
          <w:left w:val="single" w:sz="4" w:space="4" w:color="000080"/>
          <w:bottom w:val="single" w:sz="4" w:space="1" w:color="000080"/>
          <w:right w:val="single" w:sz="4" w:space="0" w:color="000080"/>
        </w:pBdr>
        <w:spacing w:before="0" w:after="0"/>
        <w:ind w:right="-113"/>
        <w:jc w:val="both"/>
        <w:rPr>
          <w:rFonts w:ascii="Arial" w:hAnsi="Arial" w:cs="Arial"/>
          <w:i/>
          <w:sz w:val="15"/>
          <w:szCs w:val="15"/>
        </w:rPr>
      </w:pP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0071C24B" w14:textId="77777777" w:rsidTr="00FA701F">
        <w:tc>
          <w:tcPr>
            <w:tcW w:w="4644" w:type="dxa"/>
            <w:tcBorders>
              <w:top w:val="single" w:sz="4" w:space="0" w:color="000080"/>
              <w:left w:val="single" w:sz="4" w:space="0" w:color="000080"/>
              <w:bottom w:val="single" w:sz="4" w:space="0" w:color="000080"/>
            </w:tcBorders>
            <w:shd w:val="clear" w:color="auto" w:fill="FFFFFF"/>
          </w:tcPr>
          <w:p w14:paraId="2A40A8AE" w14:textId="77777777" w:rsidR="00F93808" w:rsidRDefault="00F93808">
            <w:pPr>
              <w:rPr>
                <w:rFonts w:ascii="Arial" w:hAnsi="Arial" w:cs="Arial"/>
                <w:b/>
                <w:sz w:val="15"/>
                <w:szCs w:val="15"/>
              </w:rPr>
            </w:pPr>
            <w:r>
              <w:rPr>
                <w:rFonts w:ascii="Arial" w:hAnsi="Arial" w:cs="Arial"/>
                <w:b/>
                <w:sz w:val="15"/>
                <w:szCs w:val="15"/>
              </w:rPr>
              <w:t>Eventuali rappresentanti: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D93F6DA" w14:textId="43F93A48" w:rsidR="00F93808" w:rsidRDefault="00F93808">
            <w:r>
              <w:rPr>
                <w:rFonts w:ascii="Arial" w:hAnsi="Arial" w:cs="Arial"/>
                <w:b/>
                <w:sz w:val="15"/>
                <w:szCs w:val="15"/>
              </w:rPr>
              <w:t>Risposta:</w:t>
            </w:r>
            <w:r w:rsidR="00E328F0">
              <w:rPr>
                <w:rFonts w:ascii="Arial" w:hAnsi="Arial" w:cs="Arial"/>
                <w:b/>
                <w:sz w:val="15"/>
                <w:szCs w:val="15"/>
              </w:rPr>
              <w:t xml:space="preserve"> (DICHIARARE TUTTI I SOGGETTI EX ART. 94, COMMA 3 DEL D.LGS. 36/2023 NELLA DOMANDA DI PARTECIPAZIONE)</w:t>
            </w:r>
          </w:p>
        </w:tc>
      </w:tr>
      <w:tr w:rsidR="00F93808" w14:paraId="3CEBD5AB" w14:textId="77777777" w:rsidTr="00FA701F">
        <w:tc>
          <w:tcPr>
            <w:tcW w:w="4644" w:type="dxa"/>
            <w:tcBorders>
              <w:top w:val="single" w:sz="4" w:space="0" w:color="000080"/>
              <w:left w:val="single" w:sz="4" w:space="0" w:color="000080"/>
              <w:bottom w:val="single" w:sz="4" w:space="0" w:color="000080"/>
            </w:tcBorders>
            <w:shd w:val="clear" w:color="auto" w:fill="FFFFFF"/>
          </w:tcPr>
          <w:p w14:paraId="27377A75" w14:textId="77777777" w:rsidR="00F93808" w:rsidRDefault="00F93808">
            <w:pPr>
              <w:spacing w:before="40" w:after="40"/>
              <w:rPr>
                <w:rFonts w:ascii="Arial" w:hAnsi="Arial" w:cs="Arial"/>
                <w:sz w:val="14"/>
                <w:szCs w:val="14"/>
              </w:rPr>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61B1B9" w14:textId="77777777" w:rsidR="00F93808" w:rsidRDefault="00F93808">
            <w:pPr>
              <w:spacing w:after="0"/>
            </w:pPr>
            <w:r>
              <w:rPr>
                <w:rFonts w:ascii="Arial" w:hAnsi="Arial" w:cs="Arial"/>
                <w:sz w:val="14"/>
                <w:szCs w:val="14"/>
              </w:rPr>
              <w:t>[…………….]</w:t>
            </w:r>
          </w:p>
        </w:tc>
      </w:tr>
      <w:tr w:rsidR="00F93808" w14:paraId="7EEB27D0" w14:textId="77777777" w:rsidTr="00FA701F">
        <w:tc>
          <w:tcPr>
            <w:tcW w:w="4644" w:type="dxa"/>
            <w:tcBorders>
              <w:top w:val="single" w:sz="4" w:space="0" w:color="000080"/>
              <w:left w:val="single" w:sz="4" w:space="0" w:color="000080"/>
              <w:bottom w:val="single" w:sz="4" w:space="0" w:color="000080"/>
            </w:tcBorders>
            <w:shd w:val="clear" w:color="auto" w:fill="FFFFFF"/>
          </w:tcPr>
          <w:p w14:paraId="3E70DFF1" w14:textId="77777777" w:rsidR="00F93808" w:rsidRDefault="00F93808">
            <w:pPr>
              <w:spacing w:before="40" w:after="40"/>
              <w:rPr>
                <w:rFonts w:ascii="Arial" w:hAnsi="Arial" w:cs="Arial"/>
                <w:sz w:val="14"/>
                <w:szCs w:val="14"/>
              </w:rPr>
            </w:pPr>
            <w:r>
              <w:rPr>
                <w:rFonts w:ascii="Arial" w:hAnsi="Arial" w:cs="Arial"/>
                <w:sz w:val="14"/>
                <w:szCs w:val="14"/>
              </w:rPr>
              <w:t>Posizione/Titolo ad agire: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B4C0868" w14:textId="77777777" w:rsidR="00F93808" w:rsidRDefault="00F93808">
            <w:r>
              <w:rPr>
                <w:rFonts w:ascii="Arial" w:hAnsi="Arial" w:cs="Arial"/>
                <w:sz w:val="14"/>
                <w:szCs w:val="14"/>
              </w:rPr>
              <w:t>[………….…]</w:t>
            </w:r>
          </w:p>
        </w:tc>
      </w:tr>
      <w:tr w:rsidR="00F93808" w14:paraId="21174858" w14:textId="77777777" w:rsidTr="00FA701F">
        <w:tc>
          <w:tcPr>
            <w:tcW w:w="4644" w:type="dxa"/>
            <w:tcBorders>
              <w:top w:val="single" w:sz="4" w:space="0" w:color="000080"/>
              <w:left w:val="single" w:sz="4" w:space="0" w:color="000080"/>
              <w:bottom w:val="single" w:sz="4" w:space="0" w:color="000080"/>
            </w:tcBorders>
            <w:shd w:val="clear" w:color="auto" w:fill="FFFFFF"/>
          </w:tcPr>
          <w:p w14:paraId="1E6352F2" w14:textId="77777777" w:rsidR="00F93808" w:rsidRDefault="00F93808">
            <w:pPr>
              <w:spacing w:before="40" w:after="40"/>
              <w:rPr>
                <w:rFonts w:ascii="Arial" w:hAnsi="Arial" w:cs="Arial"/>
                <w:sz w:val="14"/>
                <w:szCs w:val="14"/>
              </w:rPr>
            </w:pPr>
            <w:r>
              <w:rPr>
                <w:rFonts w:ascii="Arial" w:hAnsi="Arial" w:cs="Arial"/>
                <w:sz w:val="14"/>
                <w:szCs w:val="14"/>
              </w:rPr>
              <w:t>Indirizzo postale: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371D578" w14:textId="77777777" w:rsidR="00F93808" w:rsidRDefault="00F93808">
            <w:pPr>
              <w:spacing w:after="0"/>
            </w:pPr>
            <w:r>
              <w:rPr>
                <w:rFonts w:ascii="Arial" w:hAnsi="Arial" w:cs="Arial"/>
                <w:sz w:val="14"/>
                <w:szCs w:val="14"/>
              </w:rPr>
              <w:t>[………….…]</w:t>
            </w:r>
          </w:p>
        </w:tc>
      </w:tr>
      <w:tr w:rsidR="00F93808" w14:paraId="43E3E43B" w14:textId="77777777" w:rsidTr="00FA701F">
        <w:tc>
          <w:tcPr>
            <w:tcW w:w="4644" w:type="dxa"/>
            <w:tcBorders>
              <w:top w:val="single" w:sz="4" w:space="0" w:color="000080"/>
              <w:left w:val="single" w:sz="4" w:space="0" w:color="000080"/>
              <w:bottom w:val="single" w:sz="4" w:space="0" w:color="000080"/>
            </w:tcBorders>
            <w:shd w:val="clear" w:color="auto" w:fill="FFFFFF"/>
          </w:tcPr>
          <w:p w14:paraId="153F1317" w14:textId="77777777" w:rsidR="00F93808" w:rsidRDefault="00F93808">
            <w:pPr>
              <w:spacing w:before="40" w:after="40"/>
              <w:rPr>
                <w:rFonts w:ascii="Arial" w:hAnsi="Arial" w:cs="Arial"/>
                <w:sz w:val="14"/>
                <w:szCs w:val="14"/>
              </w:rPr>
            </w:pPr>
            <w:r>
              <w:rPr>
                <w:rFonts w:ascii="Arial" w:hAnsi="Arial" w:cs="Arial"/>
                <w:sz w:val="14"/>
                <w:szCs w:val="14"/>
              </w:rPr>
              <w:t>Telefono: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FCC18E5" w14:textId="77777777" w:rsidR="00F93808" w:rsidRDefault="00F93808">
            <w:r>
              <w:rPr>
                <w:rFonts w:ascii="Arial" w:hAnsi="Arial" w:cs="Arial"/>
                <w:sz w:val="14"/>
                <w:szCs w:val="14"/>
              </w:rPr>
              <w:t>[………….…]</w:t>
            </w:r>
          </w:p>
        </w:tc>
      </w:tr>
      <w:tr w:rsidR="00F93808" w14:paraId="675BEE00" w14:textId="77777777" w:rsidTr="00FA701F">
        <w:tc>
          <w:tcPr>
            <w:tcW w:w="4644" w:type="dxa"/>
            <w:tcBorders>
              <w:top w:val="single" w:sz="4" w:space="0" w:color="000080"/>
              <w:left w:val="single" w:sz="4" w:space="0" w:color="000080"/>
              <w:bottom w:val="single" w:sz="4" w:space="0" w:color="000080"/>
            </w:tcBorders>
            <w:shd w:val="clear" w:color="auto" w:fill="FFFFFF"/>
          </w:tcPr>
          <w:p w14:paraId="18B77983" w14:textId="77777777" w:rsidR="00F93808" w:rsidRDefault="00F93808">
            <w:pPr>
              <w:spacing w:before="40" w:after="40"/>
              <w:rPr>
                <w:rFonts w:ascii="Arial" w:hAnsi="Arial" w:cs="Arial"/>
                <w:sz w:val="14"/>
                <w:szCs w:val="14"/>
              </w:rPr>
            </w:pPr>
            <w:r>
              <w:rPr>
                <w:rFonts w:ascii="Arial" w:hAnsi="Arial" w:cs="Arial"/>
                <w:sz w:val="14"/>
                <w:szCs w:val="14"/>
              </w:rPr>
              <w:t>E-mail:</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BD5468" w14:textId="77777777" w:rsidR="00F93808" w:rsidRDefault="00F93808">
            <w:r>
              <w:rPr>
                <w:rFonts w:ascii="Arial" w:hAnsi="Arial" w:cs="Arial"/>
                <w:sz w:val="14"/>
                <w:szCs w:val="14"/>
              </w:rPr>
              <w:t>[…………….]</w:t>
            </w:r>
          </w:p>
        </w:tc>
      </w:tr>
      <w:tr w:rsidR="00F93808" w14:paraId="79FEB67F" w14:textId="77777777" w:rsidTr="00FA701F">
        <w:tc>
          <w:tcPr>
            <w:tcW w:w="4644" w:type="dxa"/>
            <w:tcBorders>
              <w:top w:val="single" w:sz="4" w:space="0" w:color="000080"/>
              <w:left w:val="single" w:sz="4" w:space="0" w:color="000080"/>
              <w:bottom w:val="single" w:sz="4" w:space="0" w:color="000080"/>
            </w:tcBorders>
            <w:shd w:val="clear" w:color="auto" w:fill="FFFFFF"/>
          </w:tcPr>
          <w:p w14:paraId="4CC65622" w14:textId="77777777" w:rsidR="00F93808" w:rsidRDefault="00F93808">
            <w:pPr>
              <w:spacing w:before="40" w:after="40"/>
              <w:rPr>
                <w:rFonts w:ascii="Arial" w:hAnsi="Arial" w:cs="Arial"/>
                <w:sz w:val="14"/>
                <w:szCs w:val="14"/>
              </w:rPr>
            </w:pPr>
            <w:r>
              <w:rPr>
                <w:rFonts w:ascii="Arial" w:hAnsi="Arial" w:cs="Arial"/>
                <w:sz w:val="14"/>
                <w:szCs w:val="14"/>
              </w:rPr>
              <w:t>Se necessario, fornire precisazioni sulla rappresentanza (forma, portata, scopo, firma congiunta):</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FE331E9" w14:textId="77777777" w:rsidR="00F93808" w:rsidRDefault="00F93808">
            <w:r>
              <w:rPr>
                <w:rFonts w:ascii="Arial" w:hAnsi="Arial" w:cs="Arial"/>
                <w:sz w:val="14"/>
                <w:szCs w:val="14"/>
              </w:rPr>
              <w:t>[………….…]</w:t>
            </w:r>
          </w:p>
        </w:tc>
      </w:tr>
    </w:tbl>
    <w:p w14:paraId="680000C0" w14:textId="77777777" w:rsidR="00E328F0" w:rsidRDefault="00F93808">
      <w:pPr>
        <w:pStyle w:val="SectionTitle"/>
        <w:spacing w:after="0"/>
        <w:rPr>
          <w:rFonts w:ascii="Arial" w:hAnsi="Arial" w:cs="Arial"/>
          <w:b w:val="0"/>
          <w:caps/>
          <w:color w:val="000000"/>
          <w:sz w:val="14"/>
          <w:szCs w:val="14"/>
        </w:rPr>
      </w:pPr>
      <w:r>
        <w:rPr>
          <w:rFonts w:ascii="Arial" w:hAnsi="Arial" w:cs="Arial"/>
          <w:b w:val="0"/>
          <w:caps/>
          <w:sz w:val="14"/>
          <w:szCs w:val="14"/>
        </w:rPr>
        <w:t xml:space="preserve">C: Informazioni sull'affidamento SULLE Capacità di altri </w:t>
      </w:r>
      <w:r>
        <w:rPr>
          <w:rFonts w:ascii="Arial" w:hAnsi="Arial" w:cs="Arial"/>
          <w:b w:val="0"/>
          <w:caps/>
          <w:color w:val="000000"/>
          <w:sz w:val="14"/>
          <w:szCs w:val="14"/>
        </w:rPr>
        <w:t xml:space="preserve">soggetti </w:t>
      </w:r>
    </w:p>
    <w:p w14:paraId="3BAC13E8" w14:textId="7C126029" w:rsidR="00F93808" w:rsidRDefault="00F93808">
      <w:pPr>
        <w:pStyle w:val="SectionTitle"/>
        <w:spacing w:after="0"/>
        <w:rPr>
          <w:rFonts w:ascii="Arial" w:hAnsi="Arial" w:cs="Arial"/>
          <w:color w:val="000000"/>
          <w:sz w:val="15"/>
          <w:szCs w:val="15"/>
        </w:rPr>
      </w:pPr>
      <w:r>
        <w:rPr>
          <w:rFonts w:ascii="Arial" w:hAnsi="Arial" w:cs="Arial"/>
          <w:b w:val="0"/>
          <w:caps/>
          <w:color w:val="000000"/>
          <w:sz w:val="14"/>
          <w:szCs w:val="14"/>
        </w:rPr>
        <w:t>(</w:t>
      </w:r>
      <w:r>
        <w:rPr>
          <w:rFonts w:ascii="Arial" w:hAnsi="Arial" w:cs="Arial"/>
          <w:b w:val="0"/>
          <w:smallCaps w:val="0"/>
          <w:color w:val="000000"/>
          <w:sz w:val="14"/>
          <w:szCs w:val="14"/>
        </w:rPr>
        <w:t xml:space="preserve">Articolo </w:t>
      </w:r>
      <w:r w:rsidR="00EA72C4">
        <w:rPr>
          <w:rFonts w:ascii="Arial" w:hAnsi="Arial" w:cs="Arial"/>
          <w:b w:val="0"/>
          <w:smallCaps w:val="0"/>
          <w:color w:val="000000"/>
          <w:sz w:val="14"/>
          <w:szCs w:val="14"/>
        </w:rPr>
        <w:t>104</w:t>
      </w:r>
      <w:r>
        <w:rPr>
          <w:rFonts w:ascii="Arial" w:hAnsi="Arial" w:cs="Arial"/>
          <w:b w:val="0"/>
          <w:smallCaps w:val="0"/>
          <w:color w:val="000000"/>
          <w:sz w:val="14"/>
          <w:szCs w:val="14"/>
        </w:rPr>
        <w:t xml:space="preserve"> del Codice - </w:t>
      </w:r>
      <w:r w:rsidRPr="00FA701F">
        <w:rPr>
          <w:rFonts w:ascii="Arial" w:hAnsi="Arial" w:cs="Arial"/>
          <w:smallCaps w:val="0"/>
          <w:color w:val="000000"/>
          <w:sz w:val="14"/>
          <w:szCs w:val="14"/>
        </w:rPr>
        <w:t>Avvalimento</w:t>
      </w:r>
      <w:r>
        <w:rPr>
          <w:rFonts w:ascii="Arial" w:hAnsi="Arial" w:cs="Arial"/>
          <w:b w:val="0"/>
          <w:smallCaps w:val="0"/>
          <w:color w:val="000000"/>
          <w:sz w:val="14"/>
          <w:szCs w:val="14"/>
        </w:rPr>
        <w:t>)</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F244B4F" w14:textId="77777777" w:rsidTr="00FA701F">
        <w:tc>
          <w:tcPr>
            <w:tcW w:w="4644" w:type="dxa"/>
            <w:tcBorders>
              <w:top w:val="single" w:sz="4" w:space="0" w:color="000080"/>
              <w:left w:val="single" w:sz="4" w:space="0" w:color="000080"/>
              <w:bottom w:val="single" w:sz="4" w:space="0" w:color="000080"/>
            </w:tcBorders>
            <w:shd w:val="clear" w:color="auto" w:fill="FFFFFF"/>
          </w:tcPr>
          <w:p w14:paraId="5384892A" w14:textId="77777777" w:rsidR="00F93808" w:rsidRDefault="00F93808">
            <w:pPr>
              <w:rPr>
                <w:rFonts w:ascii="Arial" w:hAnsi="Arial" w:cs="Arial"/>
                <w:b/>
                <w:color w:val="000000"/>
                <w:sz w:val="15"/>
                <w:szCs w:val="15"/>
              </w:rPr>
            </w:pPr>
            <w:r>
              <w:rPr>
                <w:rFonts w:ascii="Arial" w:hAnsi="Arial" w:cs="Arial"/>
                <w:b/>
                <w:color w:val="000000"/>
                <w:sz w:val="15"/>
                <w:szCs w:val="15"/>
              </w:rPr>
              <w:t>Affidamento: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E8F00F4" w14:textId="77777777" w:rsidR="00F93808" w:rsidRDefault="00F93808">
            <w:r>
              <w:rPr>
                <w:rFonts w:ascii="Arial" w:hAnsi="Arial" w:cs="Arial"/>
                <w:b/>
                <w:color w:val="000000"/>
                <w:sz w:val="15"/>
                <w:szCs w:val="15"/>
              </w:rPr>
              <w:t>Risposta:</w:t>
            </w:r>
          </w:p>
        </w:tc>
      </w:tr>
      <w:tr w:rsidR="00F93808" w14:paraId="23E4B893" w14:textId="77777777" w:rsidTr="00FA701F">
        <w:tc>
          <w:tcPr>
            <w:tcW w:w="4644" w:type="dxa"/>
            <w:tcBorders>
              <w:top w:val="single" w:sz="4" w:space="0" w:color="000080"/>
              <w:left w:val="single" w:sz="4" w:space="0" w:color="000080"/>
              <w:bottom w:val="single" w:sz="4" w:space="0" w:color="000080"/>
            </w:tcBorders>
            <w:shd w:val="clear" w:color="auto" w:fill="FFFFFF"/>
          </w:tcPr>
          <w:p w14:paraId="5E69F827" w14:textId="77777777" w:rsidR="00F93808" w:rsidRDefault="00F93808">
            <w:pPr>
              <w:rPr>
                <w:rFonts w:ascii="Arial" w:hAnsi="Arial" w:cs="Arial"/>
                <w:b/>
                <w:iCs/>
                <w:color w:val="000000"/>
                <w:sz w:val="14"/>
                <w:szCs w:val="14"/>
              </w:rPr>
            </w:pPr>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261E416" w14:textId="77777777" w:rsidR="00F93808" w:rsidRDefault="00F93808">
            <w:pPr>
              <w:rPr>
                <w:rFonts w:ascii="Arial" w:hAnsi="Arial" w:cs="Arial"/>
                <w:iCs/>
                <w:color w:val="000000"/>
                <w:sz w:val="14"/>
                <w:szCs w:val="14"/>
              </w:rPr>
            </w:pPr>
            <w:r>
              <w:rPr>
                <w:rFonts w:ascii="Arial" w:hAnsi="Arial" w:cs="Arial"/>
                <w:b/>
                <w:iCs/>
                <w:color w:val="000000"/>
                <w:sz w:val="14"/>
                <w:szCs w:val="14"/>
              </w:rPr>
              <w:t xml:space="preserve">In caso affermativo: </w:t>
            </w:r>
          </w:p>
          <w:p w14:paraId="2077D365" w14:textId="77777777" w:rsidR="00F93808" w:rsidRDefault="00F93808">
            <w:pPr>
              <w:rPr>
                <w:rFonts w:ascii="Arial" w:hAnsi="Arial" w:cs="Arial"/>
                <w:iCs/>
                <w:color w:val="000000"/>
                <w:sz w:val="14"/>
                <w:szCs w:val="14"/>
              </w:rPr>
            </w:pPr>
            <w:r>
              <w:rPr>
                <w:rFonts w:ascii="Arial" w:hAnsi="Arial" w:cs="Arial"/>
                <w:iCs/>
                <w:color w:val="000000"/>
                <w:sz w:val="14"/>
                <w:szCs w:val="14"/>
              </w:rPr>
              <w:t>Indicare la denominazione degli operatori economici di cui si intende avvalersi:</w:t>
            </w:r>
          </w:p>
          <w:p w14:paraId="2FF59465" w14:textId="77777777" w:rsidR="00F93808" w:rsidRDefault="00F93808">
            <w:pPr>
              <w:rPr>
                <w:rFonts w:ascii="Arial" w:hAnsi="Arial" w:cs="Arial"/>
                <w:color w:val="000000"/>
                <w:sz w:val="15"/>
                <w:szCs w:val="15"/>
              </w:rPr>
            </w:pPr>
            <w:r>
              <w:rPr>
                <w:rFonts w:ascii="Arial" w:hAnsi="Arial" w:cs="Arial"/>
                <w:iCs/>
                <w:color w:val="000000"/>
                <w:sz w:val="14"/>
                <w:szCs w:val="14"/>
              </w:rPr>
              <w:t>Indicare i requisiti oggetto di avvalimento:</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B4AC433" w14:textId="5CB1D2C2" w:rsidR="00F93808" w:rsidRDefault="00FA701F">
            <w:pPr>
              <w:rPr>
                <w:rFonts w:ascii="Arial" w:hAnsi="Arial" w:cs="Arial"/>
                <w:color w:val="000000"/>
                <w:sz w:val="15"/>
                <w:szCs w:val="15"/>
              </w:rPr>
            </w:pPr>
            <w:r>
              <w:rPr>
                <w:rFonts w:ascii="Arial" w:hAnsi="Arial" w:cs="Arial"/>
                <w:color w:val="000000"/>
                <w:sz w:val="14"/>
                <w:szCs w:val="14"/>
              </w:rPr>
              <w:t>[  ] Sì [</w:t>
            </w:r>
            <w:r w:rsidR="00AA31E3">
              <w:rPr>
                <w:rFonts w:ascii="Arial" w:hAnsi="Arial" w:cs="Arial"/>
                <w:color w:val="000000"/>
                <w:sz w:val="14"/>
                <w:szCs w:val="14"/>
              </w:rPr>
              <w:t xml:space="preserve"> </w:t>
            </w:r>
            <w:r>
              <w:rPr>
                <w:rFonts w:ascii="Arial" w:hAnsi="Arial" w:cs="Arial"/>
                <w:color w:val="000000"/>
                <w:sz w:val="14"/>
                <w:szCs w:val="14"/>
              </w:rPr>
              <w:t xml:space="preserve"> ] No</w:t>
            </w:r>
            <w:r>
              <w:rPr>
                <w:rFonts w:ascii="Arial" w:hAnsi="Arial" w:cs="Arial"/>
                <w:color w:val="000000"/>
                <w:sz w:val="15"/>
                <w:szCs w:val="15"/>
              </w:rPr>
              <w:t xml:space="preserve"> </w:t>
            </w:r>
          </w:p>
          <w:p w14:paraId="11A4AF74" w14:textId="77777777" w:rsidR="007F14A5" w:rsidRDefault="007F14A5">
            <w:pPr>
              <w:rPr>
                <w:rFonts w:ascii="Arial" w:hAnsi="Arial" w:cs="Arial"/>
                <w:color w:val="000000"/>
                <w:sz w:val="15"/>
                <w:szCs w:val="15"/>
              </w:rPr>
            </w:pPr>
          </w:p>
          <w:p w14:paraId="7E55CCBD" w14:textId="77777777" w:rsidR="00F93808" w:rsidRDefault="00F93808">
            <w:pPr>
              <w:rPr>
                <w:rFonts w:ascii="Arial" w:hAnsi="Arial" w:cs="Arial"/>
                <w:color w:val="000000"/>
                <w:sz w:val="15"/>
                <w:szCs w:val="15"/>
              </w:rPr>
            </w:pPr>
          </w:p>
          <w:p w14:paraId="3C9C645F" w14:textId="77777777" w:rsidR="00F93808" w:rsidRDefault="00F93808">
            <w:pPr>
              <w:spacing w:after="240"/>
              <w:rPr>
                <w:rFonts w:ascii="Arial" w:hAnsi="Arial" w:cs="Arial"/>
                <w:color w:val="000000"/>
                <w:sz w:val="14"/>
                <w:szCs w:val="14"/>
              </w:rPr>
            </w:pPr>
            <w:r>
              <w:rPr>
                <w:rFonts w:ascii="Arial" w:hAnsi="Arial" w:cs="Arial"/>
                <w:color w:val="000000"/>
                <w:sz w:val="14"/>
                <w:szCs w:val="14"/>
              </w:rPr>
              <w:t>[………….…]</w:t>
            </w:r>
          </w:p>
          <w:p w14:paraId="56C37823" w14:textId="523314CB" w:rsidR="007F14A5" w:rsidRDefault="007F14A5">
            <w:pPr>
              <w:spacing w:after="240"/>
            </w:pPr>
            <w:r>
              <w:rPr>
                <w:rFonts w:ascii="Arial" w:hAnsi="Arial" w:cs="Arial"/>
                <w:color w:val="000000"/>
                <w:sz w:val="14"/>
                <w:szCs w:val="14"/>
              </w:rPr>
              <w:t xml:space="preserve">[………….…] </w:t>
            </w:r>
            <w:proofErr w:type="spellStart"/>
            <w:r>
              <w:rPr>
                <w:rFonts w:ascii="Arial" w:hAnsi="Arial" w:cs="Arial"/>
                <w:color w:val="000000"/>
                <w:sz w:val="14"/>
                <w:szCs w:val="14"/>
              </w:rPr>
              <w:t>p.s.</w:t>
            </w:r>
            <w:proofErr w:type="spellEnd"/>
            <w:r>
              <w:rPr>
                <w:rFonts w:ascii="Arial" w:hAnsi="Arial" w:cs="Arial"/>
                <w:color w:val="000000"/>
                <w:sz w:val="14"/>
                <w:szCs w:val="14"/>
              </w:rPr>
              <w:t xml:space="preserve"> indicare una formulazione generica per non anticipare alcun elemento dell’offerta a cui può essere collegato l’incremento premiale.</w:t>
            </w:r>
          </w:p>
        </w:tc>
      </w:tr>
    </w:tbl>
    <w:p w14:paraId="18899B6C"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olor w:val="000000"/>
          <w:sz w:val="12"/>
          <w:szCs w:val="12"/>
        </w:rPr>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ascii="Arial" w:hAnsi="Arial" w:cs="Arial"/>
          <w:b/>
          <w:color w:val="000000"/>
          <w:sz w:val="12"/>
          <w:szCs w:val="12"/>
        </w:rPr>
        <w:t>sezioni A e B della presente parte, dalla parte III, dalla parte IV ove pertinente e dalla parte VI.</w:t>
      </w:r>
    </w:p>
    <w:p w14:paraId="721C44AA"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spacing w:before="0" w:after="0"/>
        <w:jc w:val="both"/>
        <w:rPr>
          <w:rFonts w:ascii="Arial" w:hAnsi="Arial" w:cs="Arial"/>
          <w:caps/>
          <w:sz w:val="14"/>
          <w:szCs w:val="14"/>
        </w:rPr>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1492F32A" w14:textId="77777777" w:rsidR="007F14A5" w:rsidRDefault="007F14A5">
      <w:pPr>
        <w:pStyle w:val="ChapterTitle"/>
        <w:spacing w:before="0" w:after="0"/>
        <w:rPr>
          <w:rFonts w:ascii="Arial" w:hAnsi="Arial" w:cs="Arial"/>
          <w:b w:val="0"/>
          <w:caps/>
          <w:sz w:val="14"/>
          <w:szCs w:val="14"/>
        </w:rPr>
      </w:pPr>
    </w:p>
    <w:p w14:paraId="188D340C" w14:textId="77777777" w:rsidR="00E328F0" w:rsidRDefault="00F93808">
      <w:pPr>
        <w:pStyle w:val="ChapterTitle"/>
        <w:spacing w:before="0" w:after="0"/>
        <w:rPr>
          <w:rFonts w:ascii="Arial" w:hAnsi="Arial" w:cs="Arial"/>
          <w:b w:val="0"/>
          <w:caps/>
          <w:color w:val="000000"/>
          <w:sz w:val="14"/>
          <w:szCs w:val="14"/>
        </w:rPr>
      </w:pPr>
      <w:r>
        <w:rPr>
          <w:rFonts w:ascii="Arial" w:hAnsi="Arial" w:cs="Arial"/>
          <w:b w:val="0"/>
          <w:caps/>
          <w:sz w:val="14"/>
          <w:szCs w:val="14"/>
        </w:rPr>
        <w:t xml:space="preserve">D: Informazioni concernenti i </w:t>
      </w:r>
      <w:r>
        <w:rPr>
          <w:rFonts w:ascii="Arial" w:hAnsi="Arial" w:cs="Arial"/>
          <w:b w:val="0"/>
          <w:caps/>
          <w:color w:val="000000"/>
          <w:sz w:val="14"/>
          <w:szCs w:val="14"/>
        </w:rPr>
        <w:t xml:space="preserve">subappaltatori sulle cui capacità l'operatore economico non fa affidamento </w:t>
      </w:r>
    </w:p>
    <w:p w14:paraId="5F0B992F" w14:textId="4B3DAFC7" w:rsidR="00F93808" w:rsidRDefault="00F93808">
      <w:pPr>
        <w:pStyle w:val="ChapterTitle"/>
        <w:spacing w:before="0" w:after="0"/>
        <w:rPr>
          <w:rFonts w:ascii="Arial" w:hAnsi="Arial" w:cs="Arial"/>
          <w:color w:val="000000"/>
          <w:sz w:val="12"/>
          <w:szCs w:val="12"/>
        </w:rPr>
      </w:pPr>
      <w:r>
        <w:rPr>
          <w:rFonts w:ascii="Arial" w:hAnsi="Arial" w:cs="Arial"/>
          <w:b w:val="0"/>
          <w:caps/>
          <w:color w:val="000000"/>
          <w:sz w:val="14"/>
          <w:szCs w:val="14"/>
        </w:rPr>
        <w:t>(</w:t>
      </w:r>
      <w:r>
        <w:rPr>
          <w:rFonts w:ascii="Arial" w:hAnsi="Arial" w:cs="Arial"/>
          <w:b w:val="0"/>
          <w:smallCaps/>
          <w:color w:val="000000"/>
          <w:sz w:val="14"/>
          <w:szCs w:val="14"/>
        </w:rPr>
        <w:t xml:space="preserve">Articolo </w:t>
      </w:r>
      <w:r w:rsidR="00EA72C4">
        <w:rPr>
          <w:rFonts w:ascii="Arial" w:hAnsi="Arial" w:cs="Arial"/>
          <w:b w:val="0"/>
          <w:smallCaps/>
          <w:color w:val="000000"/>
          <w:sz w:val="14"/>
          <w:szCs w:val="14"/>
        </w:rPr>
        <w:t>119</w:t>
      </w:r>
      <w:r>
        <w:rPr>
          <w:rFonts w:ascii="Arial" w:hAnsi="Arial" w:cs="Arial"/>
          <w:b w:val="0"/>
          <w:smallCaps/>
          <w:color w:val="000000"/>
          <w:sz w:val="14"/>
          <w:szCs w:val="14"/>
        </w:rPr>
        <w:t xml:space="preserve"> del Codice - Subappalto)</w:t>
      </w:r>
    </w:p>
    <w:p w14:paraId="5B008753" w14:textId="77777777" w:rsidR="00F93808" w:rsidRDefault="00F93808">
      <w:pPr>
        <w:pStyle w:val="ChapterTitle"/>
        <w:pBdr>
          <w:top w:val="single" w:sz="4" w:space="1" w:color="000080"/>
          <w:left w:val="single" w:sz="4" w:space="4" w:color="000080"/>
          <w:bottom w:val="single" w:sz="4" w:space="1" w:color="000080"/>
          <w:right w:val="single" w:sz="4" w:space="4" w:color="000080"/>
        </w:pBdr>
        <w:shd w:val="clear" w:color="auto" w:fill="BFBFBF"/>
        <w:spacing w:after="120"/>
        <w:ind w:right="-99"/>
        <w:jc w:val="both"/>
        <w:rPr>
          <w:rFonts w:ascii="Arial" w:hAnsi="Arial" w:cs="Arial"/>
          <w:sz w:val="15"/>
          <w:szCs w:val="15"/>
        </w:rPr>
      </w:pPr>
      <w:r>
        <w:rPr>
          <w:rFonts w:ascii="Arial" w:hAnsi="Arial" w:cs="Arial"/>
          <w:color w:val="000000"/>
          <w:sz w:val="12"/>
          <w:szCs w:val="12"/>
        </w:rPr>
        <w:t>(Tale sezione è da compilare solo se le informazioni sono</w:t>
      </w:r>
      <w:r>
        <w:rPr>
          <w:rFonts w:ascii="Arial" w:hAnsi="Arial" w:cs="Arial"/>
          <w:sz w:val="12"/>
          <w:szCs w:val="12"/>
        </w:rPr>
        <w:t xml:space="preserve"> esplicitamente richieste dall'amministrazione aggiudicatrice o dall'ente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3EA88177" w14:textId="77777777" w:rsidTr="00FA701F">
        <w:tc>
          <w:tcPr>
            <w:tcW w:w="4644" w:type="dxa"/>
            <w:tcBorders>
              <w:top w:val="single" w:sz="4" w:space="0" w:color="000080"/>
              <w:left w:val="single" w:sz="4" w:space="0" w:color="000080"/>
              <w:bottom w:val="single" w:sz="4" w:space="0" w:color="000080"/>
            </w:tcBorders>
            <w:shd w:val="clear" w:color="auto" w:fill="FFFFFF"/>
          </w:tcPr>
          <w:p w14:paraId="3E546088" w14:textId="77777777" w:rsidR="00F93808" w:rsidRDefault="00F93808">
            <w:pPr>
              <w:rPr>
                <w:rFonts w:ascii="Arial" w:hAnsi="Arial" w:cs="Arial"/>
                <w:b/>
                <w:sz w:val="15"/>
                <w:szCs w:val="15"/>
              </w:rPr>
            </w:pPr>
            <w:r>
              <w:rPr>
                <w:rFonts w:ascii="Arial" w:hAnsi="Arial" w:cs="Arial"/>
                <w:b/>
                <w:sz w:val="15"/>
                <w:szCs w:val="15"/>
              </w:rPr>
              <w:t>Subappaltatore: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46081207" w14:textId="77777777" w:rsidR="00F93808" w:rsidRDefault="00F93808">
            <w:r>
              <w:rPr>
                <w:rFonts w:ascii="Arial" w:hAnsi="Arial" w:cs="Arial"/>
                <w:b/>
                <w:sz w:val="15"/>
                <w:szCs w:val="15"/>
              </w:rPr>
              <w:t>Risposta:</w:t>
            </w:r>
          </w:p>
        </w:tc>
      </w:tr>
      <w:tr w:rsidR="00F93808" w14:paraId="2451AE6F" w14:textId="77777777" w:rsidTr="007F14A5">
        <w:trPr>
          <w:trHeight w:val="1406"/>
        </w:trPr>
        <w:tc>
          <w:tcPr>
            <w:tcW w:w="4644" w:type="dxa"/>
            <w:tcBorders>
              <w:top w:val="single" w:sz="4" w:space="0" w:color="000080"/>
              <w:left w:val="single" w:sz="4" w:space="0" w:color="000080"/>
              <w:bottom w:val="single" w:sz="4" w:space="0" w:color="000080"/>
            </w:tcBorders>
            <w:shd w:val="clear" w:color="auto" w:fill="FFFFFF"/>
          </w:tcPr>
          <w:p w14:paraId="617B93C9" w14:textId="77777777" w:rsidR="00F93808" w:rsidRDefault="00F93808">
            <w:pPr>
              <w:rPr>
                <w:rFonts w:ascii="Arial" w:hAnsi="Arial" w:cs="Arial"/>
                <w:b/>
                <w:color w:val="000000"/>
                <w:sz w:val="15"/>
                <w:szCs w:val="15"/>
              </w:rPr>
            </w:pPr>
            <w:r>
              <w:rPr>
                <w:rFonts w:ascii="Arial" w:hAnsi="Arial" w:cs="Arial"/>
                <w:color w:val="000000"/>
                <w:sz w:val="15"/>
                <w:szCs w:val="15"/>
              </w:rPr>
              <w:t>L'operatore economico intende subappaltare parte del contratto a terzi?</w:t>
            </w:r>
            <w:r>
              <w:rPr>
                <w:rFonts w:ascii="Arial" w:hAnsi="Arial" w:cs="Arial"/>
                <w:b/>
                <w:color w:val="000000"/>
                <w:sz w:val="15"/>
                <w:szCs w:val="15"/>
              </w:rPr>
              <w:t xml:space="preserve"> </w:t>
            </w:r>
          </w:p>
          <w:p w14:paraId="5CE172E4"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p>
          <w:p w14:paraId="618F4CD6" w14:textId="3DC3BBCB" w:rsidR="00F93808" w:rsidRDefault="00F93808" w:rsidP="007F14A5">
            <w:pPr>
              <w:jc w:val="both"/>
              <w:rPr>
                <w:rFonts w:ascii="Arial" w:hAnsi="Arial" w:cs="Arial"/>
                <w:color w:val="000000"/>
                <w:sz w:val="15"/>
                <w:szCs w:val="15"/>
              </w:rPr>
            </w:pPr>
            <w:r>
              <w:rPr>
                <w:rFonts w:ascii="Arial" w:hAnsi="Arial" w:cs="Arial"/>
                <w:color w:val="000000"/>
                <w:sz w:val="15"/>
                <w:szCs w:val="15"/>
              </w:rPr>
              <w:t xml:space="preserve">Elencare le prestazioni che si intende subappaltare  sull’importo contrattuale: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1838E66" w14:textId="6DFDD43B" w:rsidR="00F93808" w:rsidRDefault="00F93808">
            <w:pPr>
              <w:rPr>
                <w:rFonts w:ascii="Arial" w:hAnsi="Arial" w:cs="Arial"/>
                <w:b/>
                <w:color w:val="000000"/>
                <w:sz w:val="15"/>
                <w:szCs w:val="15"/>
              </w:rPr>
            </w:pP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 xml:space="preserve"> ]</w:t>
            </w:r>
            <w:r w:rsidR="00903367">
              <w:rPr>
                <w:rFonts w:ascii="Arial" w:hAnsi="Arial" w:cs="Arial"/>
                <w:color w:val="000000"/>
                <w:sz w:val="15"/>
                <w:szCs w:val="15"/>
              </w:rPr>
              <w:t xml:space="preserve"> </w:t>
            </w:r>
            <w:r>
              <w:rPr>
                <w:rFonts w:ascii="Arial" w:hAnsi="Arial" w:cs="Arial"/>
                <w:color w:val="000000"/>
                <w:sz w:val="15"/>
                <w:szCs w:val="15"/>
              </w:rPr>
              <w:t xml:space="preserve">Sì [ </w:t>
            </w:r>
            <w:r w:rsidR="00903367">
              <w:rPr>
                <w:rFonts w:ascii="Arial" w:hAnsi="Arial" w:cs="Arial"/>
                <w:color w:val="000000"/>
                <w:sz w:val="15"/>
                <w:szCs w:val="15"/>
              </w:rPr>
              <w:t xml:space="preserve"> </w:t>
            </w:r>
            <w:r>
              <w:rPr>
                <w:rFonts w:ascii="Arial" w:hAnsi="Arial" w:cs="Arial"/>
                <w:color w:val="000000"/>
                <w:sz w:val="15"/>
                <w:szCs w:val="15"/>
              </w:rPr>
              <w:t>]</w:t>
            </w:r>
            <w:r w:rsidR="00903367">
              <w:rPr>
                <w:rFonts w:ascii="Arial" w:hAnsi="Arial" w:cs="Arial"/>
                <w:color w:val="000000"/>
                <w:sz w:val="15"/>
                <w:szCs w:val="15"/>
              </w:rPr>
              <w:t xml:space="preserve"> </w:t>
            </w:r>
            <w:r>
              <w:rPr>
                <w:rFonts w:ascii="Arial" w:hAnsi="Arial" w:cs="Arial"/>
                <w:color w:val="000000"/>
                <w:sz w:val="15"/>
                <w:szCs w:val="15"/>
              </w:rPr>
              <w:t>No</w:t>
            </w:r>
          </w:p>
          <w:p w14:paraId="3EFAC508" w14:textId="77777777" w:rsidR="00F93808" w:rsidRDefault="00F93808">
            <w:pPr>
              <w:rPr>
                <w:rFonts w:ascii="Arial" w:hAnsi="Arial" w:cs="Arial"/>
                <w:b/>
                <w:color w:val="000000"/>
                <w:sz w:val="15"/>
                <w:szCs w:val="15"/>
              </w:rPr>
            </w:pPr>
          </w:p>
          <w:p w14:paraId="68804B10" w14:textId="77777777" w:rsidR="007F14A5" w:rsidRDefault="00F93808" w:rsidP="007F14A5">
            <w:pPr>
              <w:rPr>
                <w:rFonts w:ascii="Arial" w:hAnsi="Arial" w:cs="Arial"/>
                <w:color w:val="000000"/>
                <w:sz w:val="15"/>
                <w:szCs w:val="15"/>
              </w:rPr>
            </w:pPr>
            <w:r>
              <w:rPr>
                <w:rFonts w:ascii="Arial" w:hAnsi="Arial" w:cs="Arial"/>
                <w:color w:val="000000"/>
                <w:sz w:val="15"/>
                <w:szCs w:val="15"/>
              </w:rPr>
              <w:t xml:space="preserve"> </w:t>
            </w:r>
          </w:p>
          <w:p w14:paraId="288F80EC" w14:textId="19082501" w:rsidR="00F93808" w:rsidRDefault="00F93808" w:rsidP="007F14A5">
            <w:r>
              <w:rPr>
                <w:rFonts w:ascii="Arial" w:hAnsi="Arial" w:cs="Arial"/>
                <w:color w:val="000000"/>
                <w:sz w:val="15"/>
                <w:szCs w:val="15"/>
              </w:rPr>
              <w:t xml:space="preserve">[……………….]    </w:t>
            </w:r>
          </w:p>
        </w:tc>
      </w:tr>
    </w:tbl>
    <w:p w14:paraId="6C9DA3D9" w14:textId="41CDBEC0" w:rsidR="00F93808" w:rsidRDefault="00F93808" w:rsidP="007F14A5">
      <w:pPr>
        <w:pStyle w:val="ChapterTitle"/>
        <w:pBdr>
          <w:top w:val="single" w:sz="4" w:space="1" w:color="000080"/>
          <w:left w:val="single" w:sz="4" w:space="4" w:color="000080"/>
          <w:bottom w:val="single" w:sz="4" w:space="1" w:color="000080"/>
          <w:right w:val="single" w:sz="4" w:space="4" w:color="000080"/>
        </w:pBdr>
        <w:shd w:val="clear" w:color="auto" w:fill="BFBFBF"/>
        <w:spacing w:before="0" w:after="0"/>
        <w:ind w:right="-113"/>
        <w:jc w:val="both"/>
        <w:rPr>
          <w:rFonts w:ascii="Arial" w:hAnsi="Arial" w:cs="Arial"/>
          <w:sz w:val="15"/>
          <w:szCs w:val="15"/>
        </w:rPr>
      </w:pPr>
      <w:r>
        <w:rPr>
          <w:rFonts w:ascii="Arial" w:hAnsi="Arial" w:cs="Arial"/>
          <w:color w:val="000000"/>
          <w:sz w:val="14"/>
          <w:szCs w:val="14"/>
        </w:rPr>
        <w:t>Se l'amministrazione aggiudicatrice o l'ente aggiudicatore richiede esplicitamente queste informazioni in aggiunta alle informazioni della presente sezione, ognuno dei subappaltatori</w:t>
      </w:r>
      <w:r w:rsidR="00EA72C4">
        <w:rPr>
          <w:rFonts w:ascii="Arial" w:hAnsi="Arial" w:cs="Arial"/>
          <w:color w:val="000000"/>
          <w:sz w:val="14"/>
          <w:szCs w:val="14"/>
        </w:rPr>
        <w:t xml:space="preserve">, dopo l’autorizzazione della Stazione Appaltante, </w:t>
      </w:r>
      <w:r>
        <w:rPr>
          <w:rFonts w:ascii="Arial" w:hAnsi="Arial" w:cs="Arial"/>
          <w:color w:val="000000"/>
          <w:sz w:val="14"/>
          <w:szCs w:val="14"/>
        </w:rPr>
        <w:t xml:space="preserve">dovrà compilare un proprio D.G.U.E.. </w:t>
      </w:r>
    </w:p>
    <w:p w14:paraId="76A3BFA1" w14:textId="77777777" w:rsidR="00F93808" w:rsidRDefault="00F93808">
      <w:pPr>
        <w:spacing w:before="0"/>
        <w:rPr>
          <w:rFonts w:ascii="Arial" w:hAnsi="Arial" w:cs="Arial"/>
          <w:b/>
          <w:sz w:val="15"/>
          <w:szCs w:val="15"/>
        </w:rPr>
      </w:pPr>
    </w:p>
    <w:p w14:paraId="02FB70D0" w14:textId="21156E71" w:rsidR="00A63AF4" w:rsidRDefault="00F93808">
      <w:pPr>
        <w:pStyle w:val="SectionTitle"/>
        <w:pageBreakBefore/>
        <w:rPr>
          <w:rFonts w:ascii="Arial" w:hAnsi="Arial" w:cs="Arial"/>
          <w:b w:val="0"/>
          <w:caps/>
          <w:color w:val="000000"/>
          <w:sz w:val="15"/>
          <w:szCs w:val="15"/>
        </w:rPr>
      </w:pPr>
      <w:r>
        <w:rPr>
          <w:sz w:val="20"/>
          <w:szCs w:val="20"/>
        </w:rPr>
        <w:lastRenderedPageBreak/>
        <w:t xml:space="preserve">Parte III: Motivi di </w:t>
      </w:r>
      <w:r>
        <w:rPr>
          <w:color w:val="000000"/>
          <w:sz w:val="20"/>
          <w:szCs w:val="20"/>
        </w:rPr>
        <w:t xml:space="preserve">esclusione </w:t>
      </w:r>
      <w:r w:rsidRPr="00D04499">
        <w:rPr>
          <w:rFonts w:ascii="Arial" w:hAnsi="Arial" w:cs="Arial"/>
          <w:b w:val="0"/>
          <w:caps/>
          <w:color w:val="000000"/>
          <w:sz w:val="14"/>
          <w:szCs w:val="14"/>
        </w:rPr>
        <w:t>(</w:t>
      </w:r>
      <w:r w:rsidRPr="00D04499">
        <w:rPr>
          <w:rFonts w:ascii="Arial" w:hAnsi="Arial" w:cs="Arial"/>
          <w:b w:val="0"/>
          <w:smallCaps w:val="0"/>
          <w:color w:val="000000"/>
          <w:sz w:val="14"/>
          <w:szCs w:val="14"/>
        </w:rPr>
        <w:t>Articol</w:t>
      </w:r>
      <w:r w:rsidR="007F14A5" w:rsidRPr="00D04499">
        <w:rPr>
          <w:rFonts w:ascii="Arial" w:hAnsi="Arial" w:cs="Arial"/>
          <w:b w:val="0"/>
          <w:smallCaps w:val="0"/>
          <w:color w:val="000000"/>
          <w:sz w:val="14"/>
          <w:szCs w:val="14"/>
        </w:rPr>
        <w:t>i da 94 a 98</w:t>
      </w:r>
      <w:r w:rsidRPr="00D04499">
        <w:rPr>
          <w:rFonts w:ascii="Arial" w:hAnsi="Arial" w:cs="Arial"/>
          <w:b w:val="0"/>
          <w:smallCaps w:val="0"/>
          <w:color w:val="000000"/>
          <w:sz w:val="14"/>
          <w:szCs w:val="14"/>
        </w:rPr>
        <w:t xml:space="preserve"> del Codice</w:t>
      </w:r>
      <w:r>
        <w:rPr>
          <w:rFonts w:ascii="Arial" w:hAnsi="Arial" w:cs="Arial"/>
          <w:b w:val="0"/>
          <w:smallCaps w:val="0"/>
          <w:color w:val="000000"/>
          <w:sz w:val="14"/>
          <w:szCs w:val="14"/>
        </w:rPr>
        <w:t>)</w:t>
      </w:r>
    </w:p>
    <w:p w14:paraId="03238FA4" w14:textId="77777777" w:rsidR="00F93808" w:rsidRDefault="00F93808">
      <w:pPr>
        <w:pStyle w:val="SectionTitle"/>
        <w:rPr>
          <w:rFonts w:ascii="Arial" w:hAnsi="Arial" w:cs="Arial"/>
          <w:caps/>
          <w:color w:val="000000"/>
          <w:sz w:val="15"/>
          <w:szCs w:val="15"/>
        </w:rPr>
      </w:pPr>
      <w:r w:rsidRPr="003F26CF">
        <w:rPr>
          <w:rFonts w:ascii="Arial" w:hAnsi="Arial" w:cs="Arial"/>
          <w:caps/>
          <w:color w:val="000000"/>
          <w:sz w:val="15"/>
          <w:szCs w:val="15"/>
        </w:rPr>
        <w:t>A: Motivi legati a condanne penali</w:t>
      </w:r>
    </w:p>
    <w:p w14:paraId="064A4347" w14:textId="77777777" w:rsidR="00F93808" w:rsidRDefault="00F93808" w:rsidP="00A63AF4">
      <w:pPr>
        <w:pBdr>
          <w:top w:val="single" w:sz="4" w:space="1" w:color="000080"/>
          <w:left w:val="single" w:sz="4" w:space="4" w:color="000080"/>
          <w:bottom w:val="single" w:sz="4" w:space="0" w:color="000080"/>
          <w:right w:val="single" w:sz="4" w:space="4" w:color="000080"/>
        </w:pBdr>
        <w:shd w:val="clear" w:color="auto" w:fill="BFBFBF"/>
        <w:rPr>
          <w:rFonts w:ascii="Arial" w:hAnsi="Arial" w:cs="Arial"/>
          <w:color w:val="000000"/>
          <w:sz w:val="14"/>
          <w:szCs w:val="14"/>
        </w:rPr>
      </w:pPr>
      <w:r>
        <w:rPr>
          <w:rFonts w:ascii="Arial" w:hAnsi="Arial" w:cs="Arial"/>
          <w:color w:val="000000"/>
          <w:sz w:val="14"/>
          <w:szCs w:val="14"/>
        </w:rPr>
        <w:t>L'articolo 57, paragrafo 1, della direttiva 2014/24/UE stabilisce i seguenti motivi di esclusione (Articolo 80, comma 1, del Codice):</w:t>
      </w:r>
    </w:p>
    <w:p w14:paraId="6A03A3D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Partecipazione a un’organizzazione criminale (</w:t>
      </w:r>
      <w:r>
        <w:rPr>
          <w:rStyle w:val="Caratteredellanota"/>
          <w:rFonts w:ascii="Arial" w:hAnsi="Arial" w:cs="Arial"/>
          <w:color w:val="000000"/>
          <w:sz w:val="14"/>
          <w:szCs w:val="14"/>
        </w:rPr>
        <w:footnoteReference w:id="12"/>
      </w:r>
      <w:r>
        <w:rPr>
          <w:rFonts w:ascii="Arial" w:hAnsi="Arial" w:cs="Arial"/>
          <w:color w:val="000000"/>
          <w:sz w:val="14"/>
          <w:szCs w:val="14"/>
        </w:rPr>
        <w:t>)</w:t>
      </w:r>
    </w:p>
    <w:p w14:paraId="28B1A2B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Corruzione(</w:t>
      </w:r>
      <w:r>
        <w:rPr>
          <w:rStyle w:val="Caratteredellanota"/>
          <w:rFonts w:ascii="Arial" w:hAnsi="Arial" w:cs="Arial"/>
          <w:color w:val="000000"/>
          <w:sz w:val="14"/>
          <w:szCs w:val="14"/>
        </w:rPr>
        <w:footnoteReference w:id="13"/>
      </w:r>
      <w:r>
        <w:rPr>
          <w:rFonts w:ascii="Arial" w:hAnsi="Arial" w:cs="Arial"/>
          <w:color w:val="000000"/>
          <w:sz w:val="14"/>
          <w:szCs w:val="14"/>
        </w:rPr>
        <w:t>)</w:t>
      </w:r>
    </w:p>
    <w:p w14:paraId="41BC6C99"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Frode(</w:t>
      </w:r>
      <w:r>
        <w:rPr>
          <w:rStyle w:val="Caratteredellanota"/>
          <w:rFonts w:ascii="Arial" w:hAnsi="Arial" w:cs="Arial"/>
          <w:color w:val="000000"/>
          <w:sz w:val="14"/>
          <w:szCs w:val="14"/>
        </w:rPr>
        <w:footnoteReference w:id="14"/>
      </w:r>
      <w:r>
        <w:rPr>
          <w:rFonts w:ascii="Arial" w:hAnsi="Arial" w:cs="Arial"/>
          <w:color w:val="000000"/>
          <w:sz w:val="14"/>
          <w:szCs w:val="14"/>
        </w:rPr>
        <w:t>);</w:t>
      </w:r>
    </w:p>
    <w:p w14:paraId="749EF7CE"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bCs/>
          <w:iCs/>
          <w:color w:val="000000"/>
          <w:sz w:val="14"/>
          <w:szCs w:val="14"/>
        </w:rPr>
      </w:pPr>
      <w:r>
        <w:rPr>
          <w:rFonts w:ascii="Arial" w:hAnsi="Arial" w:cs="Arial"/>
          <w:color w:val="000000"/>
          <w:sz w:val="14"/>
          <w:szCs w:val="14"/>
        </w:rPr>
        <w:t>Reati terroristici o reati connessi alle attività terroristiche (</w:t>
      </w:r>
      <w:r>
        <w:rPr>
          <w:rStyle w:val="Caratteredellanota"/>
          <w:rFonts w:ascii="Arial" w:hAnsi="Arial" w:cs="Arial"/>
          <w:color w:val="000000"/>
          <w:sz w:val="14"/>
          <w:szCs w:val="14"/>
        </w:rPr>
        <w:footnoteReference w:id="15"/>
      </w:r>
      <w:r>
        <w:rPr>
          <w:rFonts w:ascii="Arial" w:hAnsi="Arial" w:cs="Arial"/>
          <w:color w:val="000000"/>
          <w:sz w:val="14"/>
          <w:szCs w:val="14"/>
        </w:rPr>
        <w:t>);</w:t>
      </w:r>
    </w:p>
    <w:p w14:paraId="11958BF4"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bCs/>
          <w:iCs/>
          <w:color w:val="000000"/>
          <w:sz w:val="14"/>
          <w:szCs w:val="14"/>
        </w:rPr>
        <w:t>Riciclaggio di proventi</w:t>
      </w:r>
      <w:r>
        <w:rPr>
          <w:rFonts w:ascii="Arial" w:hAnsi="Arial" w:cs="Arial"/>
          <w:color w:val="000000"/>
          <w:sz w:val="14"/>
          <w:szCs w:val="14"/>
        </w:rPr>
        <w:t xml:space="preserve"> di attività criminose o finanziamento al terrorismo (</w:t>
      </w:r>
      <w:bookmarkStart w:id="2" w:name="_DV_C1915"/>
      <w:bookmarkEnd w:id="2"/>
      <w:r>
        <w:rPr>
          <w:rStyle w:val="Caratteredellanota"/>
          <w:rFonts w:ascii="Arial" w:hAnsi="Arial" w:cs="Arial"/>
          <w:color w:val="000000"/>
          <w:sz w:val="14"/>
          <w:szCs w:val="14"/>
        </w:rPr>
        <w:footnoteReference w:id="16"/>
      </w:r>
      <w:r>
        <w:rPr>
          <w:rFonts w:ascii="Arial" w:hAnsi="Arial" w:cs="Arial"/>
          <w:color w:val="000000"/>
          <w:sz w:val="14"/>
          <w:szCs w:val="14"/>
        </w:rPr>
        <w:t>);</w:t>
      </w:r>
    </w:p>
    <w:p w14:paraId="3126DBB2"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rPr>
          <w:rFonts w:ascii="Arial" w:hAnsi="Arial" w:cs="Arial"/>
          <w:color w:val="000000"/>
          <w:sz w:val="14"/>
          <w:szCs w:val="14"/>
        </w:rPr>
      </w:pPr>
      <w:r>
        <w:rPr>
          <w:rFonts w:ascii="Arial" w:hAnsi="Arial" w:cs="Arial"/>
          <w:color w:val="000000"/>
          <w:sz w:val="14"/>
          <w:szCs w:val="14"/>
        </w:rPr>
        <w:t>Lavoro minorile e altre forme di tratta di esseri umani(</w:t>
      </w:r>
      <w:r>
        <w:rPr>
          <w:rStyle w:val="Caratteredellanota"/>
          <w:rFonts w:ascii="Arial" w:hAnsi="Arial" w:cs="Arial"/>
          <w:color w:val="000000"/>
          <w:sz w:val="14"/>
          <w:szCs w:val="14"/>
        </w:rPr>
        <w:footnoteReference w:id="17"/>
      </w:r>
      <w:r>
        <w:rPr>
          <w:rFonts w:ascii="Arial" w:hAnsi="Arial" w:cs="Arial"/>
          <w:color w:val="000000"/>
          <w:sz w:val="14"/>
          <w:szCs w:val="14"/>
        </w:rPr>
        <w:t>)</w:t>
      </w:r>
    </w:p>
    <w:p w14:paraId="3AC6FD27" w14:textId="77777777" w:rsidR="00F93808" w:rsidRDefault="00F93808" w:rsidP="00A63AF4">
      <w:pPr>
        <w:pStyle w:val="NumPar1"/>
        <w:pBdr>
          <w:top w:val="single" w:sz="4" w:space="1" w:color="000080"/>
          <w:left w:val="single" w:sz="4" w:space="4" w:color="000080"/>
          <w:bottom w:val="single" w:sz="4" w:space="0" w:color="000080"/>
          <w:right w:val="single" w:sz="4" w:space="4" w:color="000080"/>
        </w:pBdr>
        <w:shd w:val="clear" w:color="auto" w:fill="BFBFBF"/>
        <w:tabs>
          <w:tab w:val="left" w:pos="-142"/>
        </w:tabs>
        <w:rPr>
          <w:rFonts w:ascii="Arial" w:hAnsi="Arial" w:cs="Arial"/>
          <w:color w:val="000000"/>
          <w:sz w:val="14"/>
          <w:szCs w:val="14"/>
        </w:rPr>
      </w:pPr>
      <w:r>
        <w:rPr>
          <w:rFonts w:ascii="Arial" w:hAnsi="Arial" w:cs="Arial"/>
          <w:color w:val="000000"/>
          <w:sz w:val="14"/>
          <w:szCs w:val="14"/>
        </w:rPr>
        <w:t>CODICE</w:t>
      </w:r>
    </w:p>
    <w:p w14:paraId="7EEA9190" w14:textId="77777777" w:rsidR="00F93808" w:rsidRDefault="00F93808" w:rsidP="00A63AF4">
      <w:pPr>
        <w:pStyle w:val="NumPar1"/>
        <w:numPr>
          <w:ilvl w:val="0"/>
          <w:numId w:val="6"/>
        </w:numPr>
        <w:pBdr>
          <w:top w:val="single" w:sz="4" w:space="1" w:color="000080"/>
          <w:left w:val="single" w:sz="4" w:space="4" w:color="000080"/>
          <w:bottom w:val="single" w:sz="4" w:space="0" w:color="000080"/>
          <w:right w:val="single" w:sz="4" w:space="4" w:color="000080"/>
        </w:pBdr>
        <w:shd w:val="clear" w:color="auto" w:fill="BFBFBF"/>
        <w:tabs>
          <w:tab w:val="left" w:pos="426"/>
        </w:tabs>
        <w:ind w:left="426" w:hanging="426"/>
        <w:rPr>
          <w:rFonts w:ascii="Arial" w:hAnsi="Arial" w:cs="Arial"/>
          <w:b/>
          <w:color w:val="000000"/>
          <w:sz w:val="14"/>
          <w:szCs w:val="14"/>
        </w:rPr>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xml:space="preserve">) articolo 80, comma 1, del Codice); </w:t>
      </w:r>
    </w:p>
    <w:tbl>
      <w:tblPr>
        <w:tblW w:w="11033" w:type="dxa"/>
        <w:tblInd w:w="-25" w:type="dxa"/>
        <w:tblLayout w:type="fixed"/>
        <w:tblCellMar>
          <w:left w:w="93" w:type="dxa"/>
        </w:tblCellMar>
        <w:tblLook w:val="0000" w:firstRow="0" w:lastRow="0" w:firstColumn="0" w:lastColumn="0" w:noHBand="0" w:noVBand="0"/>
      </w:tblPr>
      <w:tblGrid>
        <w:gridCol w:w="4530"/>
        <w:gridCol w:w="6503"/>
      </w:tblGrid>
      <w:tr w:rsidR="00F93808" w14:paraId="54F25917" w14:textId="77777777" w:rsidTr="00FA701F">
        <w:trPr>
          <w:trHeight w:val="663"/>
        </w:trPr>
        <w:tc>
          <w:tcPr>
            <w:tcW w:w="4530" w:type="dxa"/>
            <w:tcBorders>
              <w:top w:val="single" w:sz="4" w:space="0" w:color="000080"/>
              <w:left w:val="single" w:sz="4" w:space="0" w:color="000080"/>
              <w:bottom w:val="single" w:sz="4" w:space="0" w:color="000080"/>
            </w:tcBorders>
            <w:shd w:val="clear" w:color="auto" w:fill="FFFFFF"/>
          </w:tcPr>
          <w:p w14:paraId="07DF3DB2" w14:textId="04B7CCCF" w:rsidR="00F93808" w:rsidRDefault="00F93808">
            <w:pPr>
              <w:spacing w:after="0"/>
              <w:jc w:val="both"/>
              <w:rPr>
                <w:rFonts w:ascii="Arial" w:hAnsi="Arial" w:cs="Arial"/>
                <w:b/>
                <w:color w:val="000000"/>
                <w:sz w:val="14"/>
                <w:szCs w:val="14"/>
              </w:rPr>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 xml:space="preserve">(articolo </w:t>
            </w:r>
            <w:r w:rsidR="00EA72C4">
              <w:rPr>
                <w:rFonts w:ascii="Arial" w:hAnsi="Arial" w:cs="Arial"/>
                <w:color w:val="000000"/>
                <w:sz w:val="14"/>
                <w:szCs w:val="14"/>
              </w:rPr>
              <w:t>94</w:t>
            </w:r>
            <w:r>
              <w:rPr>
                <w:rFonts w:ascii="Arial" w:hAnsi="Arial" w:cs="Arial"/>
                <w:color w:val="000000"/>
                <w:sz w:val="14"/>
                <w:szCs w:val="14"/>
              </w:rPr>
              <w:t>, comma 1, del Codice):</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A4E9D39" w14:textId="77777777" w:rsidR="00F93808" w:rsidRDefault="00F93808">
            <w:pPr>
              <w:spacing w:after="0"/>
            </w:pPr>
            <w:r>
              <w:rPr>
                <w:rFonts w:ascii="Arial" w:hAnsi="Arial" w:cs="Arial"/>
                <w:b/>
                <w:color w:val="000000"/>
                <w:sz w:val="14"/>
                <w:szCs w:val="14"/>
              </w:rPr>
              <w:t>Risposta:</w:t>
            </w:r>
          </w:p>
        </w:tc>
      </w:tr>
      <w:tr w:rsidR="00F93808" w14:paraId="291C90C1" w14:textId="77777777" w:rsidTr="00A63AF4">
        <w:trPr>
          <w:trHeight w:val="1718"/>
        </w:trPr>
        <w:tc>
          <w:tcPr>
            <w:tcW w:w="4530" w:type="dxa"/>
            <w:tcBorders>
              <w:top w:val="single" w:sz="4" w:space="0" w:color="000080"/>
              <w:left w:val="single" w:sz="4" w:space="0" w:color="000080"/>
              <w:bottom w:val="single" w:sz="4" w:space="0" w:color="000080"/>
            </w:tcBorders>
            <w:shd w:val="clear" w:color="auto" w:fill="FFFFFF"/>
          </w:tcPr>
          <w:p w14:paraId="7050A8D6" w14:textId="64585003" w:rsidR="00F93808" w:rsidRDefault="00F93808" w:rsidP="00F561C2">
            <w:pPr>
              <w:jc w:val="both"/>
              <w:rPr>
                <w:color w:val="000000"/>
              </w:rPr>
            </w:pPr>
            <w:r w:rsidRPr="00A61A5A">
              <w:rPr>
                <w:rFonts w:ascii="Arial" w:hAnsi="Arial" w:cs="Arial"/>
                <w:color w:val="000000"/>
                <w:sz w:val="14"/>
                <w:szCs w:val="14"/>
              </w:rPr>
              <w:t xml:space="preserve">I soggetti di cui all’art. </w:t>
            </w:r>
            <w:r w:rsidR="00EA72C4" w:rsidRPr="00A61A5A">
              <w:rPr>
                <w:rFonts w:ascii="Arial" w:hAnsi="Arial" w:cs="Arial"/>
                <w:color w:val="000000"/>
                <w:sz w:val="14"/>
                <w:szCs w:val="14"/>
              </w:rPr>
              <w:t>94</w:t>
            </w:r>
            <w:r w:rsidRPr="00A61A5A">
              <w:rPr>
                <w:rFonts w:ascii="Arial" w:hAnsi="Arial" w:cs="Arial"/>
                <w:color w:val="000000"/>
                <w:sz w:val="14"/>
                <w:szCs w:val="14"/>
              </w:rPr>
              <w:t xml:space="preserve">, comma 3, del Codice </w:t>
            </w:r>
            <w:r w:rsidR="00F55169" w:rsidRPr="00A61A5A">
              <w:rPr>
                <w:rFonts w:ascii="Arial" w:hAnsi="Arial" w:cs="Arial"/>
                <w:color w:val="000000"/>
                <w:sz w:val="14"/>
                <w:szCs w:val="14"/>
              </w:rPr>
              <w:t xml:space="preserve">elencati nella parte II  lett. B) del D.G.U.E.) </w:t>
            </w:r>
            <w:r w:rsidRPr="00A61A5A">
              <w:rPr>
                <w:rFonts w:ascii="Arial" w:hAnsi="Arial" w:cs="Arial"/>
                <w:color w:val="000000"/>
                <w:sz w:val="14"/>
                <w:szCs w:val="14"/>
              </w:rPr>
              <w:t xml:space="preserve">sono stati </w:t>
            </w:r>
            <w:r w:rsidRPr="00A61A5A">
              <w:rPr>
                <w:rFonts w:ascii="Arial" w:hAnsi="Arial" w:cs="Arial"/>
                <w:b/>
                <w:color w:val="000000"/>
                <w:sz w:val="14"/>
                <w:szCs w:val="14"/>
              </w:rPr>
              <w:t>condannati con sentenza definitiva</w:t>
            </w:r>
            <w:r w:rsidRPr="00A61A5A">
              <w:rPr>
                <w:rFonts w:ascii="Arial" w:hAnsi="Arial" w:cs="Arial"/>
                <w:color w:val="000000"/>
                <w:sz w:val="14"/>
                <w:szCs w:val="14"/>
              </w:rPr>
              <w:t xml:space="preserve"> o decreto penale di condanna divenuto irrevocabile per uno dei </w:t>
            </w:r>
            <w:r w:rsidR="00F561C2" w:rsidRPr="00A61A5A">
              <w:rPr>
                <w:rFonts w:ascii="Arial" w:hAnsi="Arial" w:cs="Arial"/>
                <w:color w:val="000000"/>
                <w:sz w:val="14"/>
                <w:szCs w:val="14"/>
              </w:rPr>
              <w:t xml:space="preserve">reati </w:t>
            </w:r>
            <w:r w:rsidRPr="00A61A5A">
              <w:rPr>
                <w:rFonts w:ascii="Arial" w:hAnsi="Arial" w:cs="Arial"/>
                <w:color w:val="000000"/>
                <w:sz w:val="14"/>
                <w:szCs w:val="14"/>
              </w:rPr>
              <w:t xml:space="preserve">indicati </w:t>
            </w:r>
            <w:r w:rsidR="00E328F0" w:rsidRPr="00A61A5A">
              <w:rPr>
                <w:rFonts w:ascii="Arial" w:hAnsi="Arial" w:cs="Arial"/>
                <w:color w:val="000000"/>
                <w:sz w:val="14"/>
                <w:szCs w:val="14"/>
              </w:rPr>
              <w:t>sopra indicati</w:t>
            </w:r>
            <w:r w:rsidR="00A61A5A" w:rsidRPr="00A61A5A">
              <w:rPr>
                <w:rFonts w:ascii="Arial" w:hAnsi="Arial" w:cs="Arial"/>
                <w:color w:val="000000"/>
                <w:sz w:val="14"/>
                <w:szCs w:val="14"/>
              </w:rPr>
              <w:t xml:space="preserve">  e dettagliati all’art. 94, comma 1 del </w:t>
            </w:r>
            <w:proofErr w:type="spellStart"/>
            <w:r w:rsidR="00A61A5A" w:rsidRPr="00A61A5A">
              <w:rPr>
                <w:rFonts w:ascii="Arial" w:hAnsi="Arial" w:cs="Arial"/>
                <w:color w:val="000000"/>
                <w:sz w:val="14"/>
                <w:szCs w:val="14"/>
              </w:rPr>
              <w:t>D.Lgs.</w:t>
            </w:r>
            <w:proofErr w:type="spellEnd"/>
            <w:r w:rsidR="00A61A5A" w:rsidRPr="00A61A5A">
              <w:rPr>
                <w:rFonts w:ascii="Arial" w:hAnsi="Arial" w:cs="Arial"/>
                <w:color w:val="000000"/>
                <w:sz w:val="14"/>
                <w:szCs w:val="14"/>
              </w:rPr>
              <w:t xml:space="preserve"> 36/2023?</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6169FFA5" w14:textId="77777777"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3A8137FB" w14:textId="77777777" w:rsidR="00F93808" w:rsidRDefault="00F93808">
            <w:pPr>
              <w:spacing w:after="0"/>
              <w:rPr>
                <w:rFonts w:ascii="Arial" w:hAnsi="Arial" w:cs="Arial"/>
                <w:color w:val="000000"/>
                <w:sz w:val="14"/>
                <w:szCs w:val="14"/>
              </w:rPr>
            </w:pPr>
          </w:p>
          <w:p w14:paraId="0A4D6643" w14:textId="77777777" w:rsidR="00F93808" w:rsidRDefault="00F93808">
            <w:pPr>
              <w:spacing w:after="0"/>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658D628" w14:textId="77777777" w:rsidR="00F93808" w:rsidRDefault="00F93808">
            <w:pPr>
              <w:spacing w:after="0"/>
            </w:pPr>
            <w:r>
              <w:rPr>
                <w:rFonts w:ascii="Arial" w:hAnsi="Arial" w:cs="Arial"/>
                <w:color w:val="000000"/>
                <w:sz w:val="14"/>
                <w:szCs w:val="14"/>
              </w:rPr>
              <w:t>[…………….…][………………][……..………][…..……..…] (</w:t>
            </w:r>
            <w:r>
              <w:rPr>
                <w:rStyle w:val="Caratteredellanota"/>
                <w:rFonts w:ascii="Arial" w:hAnsi="Arial" w:cs="Arial"/>
                <w:color w:val="000000"/>
                <w:sz w:val="14"/>
                <w:szCs w:val="14"/>
              </w:rPr>
              <w:footnoteReference w:id="18"/>
            </w:r>
            <w:r>
              <w:rPr>
                <w:rFonts w:ascii="Arial" w:hAnsi="Arial" w:cs="Arial"/>
                <w:color w:val="000000"/>
                <w:sz w:val="14"/>
                <w:szCs w:val="14"/>
              </w:rPr>
              <w:t>)</w:t>
            </w:r>
          </w:p>
        </w:tc>
      </w:tr>
      <w:tr w:rsidR="00F93808" w14:paraId="77741DD3" w14:textId="77777777" w:rsidTr="00FA701F">
        <w:tc>
          <w:tcPr>
            <w:tcW w:w="4530" w:type="dxa"/>
            <w:tcBorders>
              <w:top w:val="single" w:sz="4" w:space="0" w:color="000080"/>
              <w:left w:val="single" w:sz="4" w:space="0" w:color="000080"/>
              <w:bottom w:val="single" w:sz="4" w:space="0" w:color="000080"/>
            </w:tcBorders>
            <w:shd w:val="clear" w:color="auto" w:fill="FFFFFF"/>
          </w:tcPr>
          <w:p w14:paraId="47E9F5E2"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 (</w:t>
            </w:r>
            <w:r>
              <w:rPr>
                <w:rStyle w:val="Caratteredellanot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14:paraId="758ABAA9" w14:textId="1720C6B9" w:rsidR="00F93808" w:rsidRDefault="00F93808">
            <w:pPr>
              <w:pStyle w:val="Paragrafoelenco1"/>
              <w:numPr>
                <w:ilvl w:val="0"/>
                <w:numId w:val="8"/>
              </w:numPr>
              <w:spacing w:before="0"/>
              <w:ind w:left="284" w:hanging="284"/>
              <w:jc w:val="both"/>
              <w:rPr>
                <w:rFonts w:ascii="Arial" w:hAnsi="Arial" w:cs="Arial"/>
                <w:color w:val="000000"/>
                <w:sz w:val="14"/>
                <w:szCs w:val="14"/>
              </w:rPr>
            </w:pPr>
            <w:r>
              <w:rPr>
                <w:rFonts w:ascii="Arial" w:hAnsi="Arial" w:cs="Arial"/>
                <w:color w:val="000000"/>
                <w:sz w:val="14"/>
                <w:szCs w:val="14"/>
              </w:rPr>
              <w:t xml:space="preserve">la data della condanna, del decreto penale di condanna, la relativa durata e il reato commesso tra quelli riportati all’articolo </w:t>
            </w:r>
            <w:r w:rsidR="00F561C2">
              <w:rPr>
                <w:rFonts w:ascii="Arial" w:hAnsi="Arial" w:cs="Arial"/>
                <w:color w:val="000000"/>
                <w:sz w:val="14"/>
                <w:szCs w:val="14"/>
              </w:rPr>
              <w:t>94</w:t>
            </w:r>
            <w:r>
              <w:rPr>
                <w:rFonts w:ascii="Arial" w:hAnsi="Arial" w:cs="Arial"/>
                <w:color w:val="000000"/>
                <w:sz w:val="14"/>
                <w:szCs w:val="14"/>
              </w:rPr>
              <w:t>, comma 1</w:t>
            </w:r>
            <w:r w:rsidR="00F561C2">
              <w:rPr>
                <w:rFonts w:ascii="Arial" w:hAnsi="Arial" w:cs="Arial"/>
                <w:color w:val="000000"/>
                <w:sz w:val="14"/>
                <w:szCs w:val="14"/>
              </w:rPr>
              <w:t xml:space="preserve"> </w:t>
            </w:r>
            <w:r>
              <w:rPr>
                <w:rFonts w:ascii="Arial" w:hAnsi="Arial" w:cs="Arial"/>
                <w:color w:val="000000"/>
                <w:sz w:val="14"/>
                <w:szCs w:val="14"/>
              </w:rPr>
              <w:t>del Codice e i motivi di condanna,</w:t>
            </w:r>
          </w:p>
          <w:p w14:paraId="6627E43F" w14:textId="77777777" w:rsidR="00F93808" w:rsidRDefault="00F93808">
            <w:pPr>
              <w:pStyle w:val="Paragrafoelenco1"/>
              <w:spacing w:after="0"/>
              <w:rPr>
                <w:rFonts w:ascii="Arial" w:hAnsi="Arial" w:cs="Arial"/>
                <w:color w:val="000000"/>
                <w:sz w:val="14"/>
                <w:szCs w:val="14"/>
              </w:rPr>
            </w:pPr>
          </w:p>
          <w:p w14:paraId="236C32A9" w14:textId="77777777" w:rsidR="00F93808" w:rsidRDefault="00F93808">
            <w:pPr>
              <w:spacing w:after="0"/>
              <w:rPr>
                <w:rFonts w:ascii="Arial" w:hAnsi="Arial" w:cs="Arial"/>
                <w:b/>
                <w:color w:val="000000"/>
                <w:sz w:val="14"/>
                <w:szCs w:val="14"/>
              </w:rPr>
            </w:pPr>
            <w:r>
              <w:rPr>
                <w:rFonts w:ascii="Arial" w:hAnsi="Arial" w:cs="Arial"/>
                <w:color w:val="000000"/>
                <w:sz w:val="14"/>
                <w:szCs w:val="14"/>
              </w:rPr>
              <w:t>b) dati identificativi delle persone condannate [ ];</w:t>
            </w:r>
            <w:r>
              <w:rPr>
                <w:rFonts w:ascii="Arial" w:hAnsi="Arial" w:cs="Arial"/>
                <w:color w:val="000000"/>
                <w:sz w:val="14"/>
                <w:szCs w:val="14"/>
              </w:rPr>
              <w:br/>
            </w:r>
          </w:p>
          <w:p w14:paraId="08E034D8" w14:textId="77777777" w:rsidR="00F93808" w:rsidRDefault="00F93808">
            <w:pPr>
              <w:spacing w:after="0"/>
              <w:jc w:val="both"/>
              <w:rPr>
                <w:rFonts w:ascii="Arial" w:hAnsi="Arial" w:cs="Arial"/>
                <w:color w:val="000000"/>
                <w:sz w:val="14"/>
                <w:szCs w:val="14"/>
              </w:rPr>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1C5805D5" w14:textId="77777777" w:rsidR="00F93808" w:rsidRDefault="00F93808">
            <w:pPr>
              <w:snapToGrid w:val="0"/>
              <w:spacing w:after="0"/>
              <w:rPr>
                <w:rFonts w:ascii="Arial" w:hAnsi="Arial" w:cs="Arial"/>
                <w:color w:val="000000"/>
                <w:sz w:val="14"/>
                <w:szCs w:val="14"/>
              </w:rPr>
            </w:pPr>
          </w:p>
          <w:p w14:paraId="65B28463" w14:textId="5D7866B0" w:rsidR="00F93808" w:rsidRDefault="00F93808">
            <w:pPr>
              <w:spacing w:after="0"/>
              <w:rPr>
                <w:rFonts w:ascii="Arial" w:hAnsi="Arial" w:cs="Arial"/>
                <w:color w:val="000000"/>
                <w:sz w:val="14"/>
                <w:szCs w:val="14"/>
              </w:rPr>
            </w:pPr>
            <w:r>
              <w:rPr>
                <w:rFonts w:ascii="Arial" w:hAnsi="Arial" w:cs="Arial"/>
                <w:color w:val="000000"/>
                <w:sz w:val="14"/>
                <w:szCs w:val="14"/>
              </w:rPr>
              <w:t xml:space="preserve">a) Data:[  ], durata [   ], </w:t>
            </w:r>
            <w:r w:rsidR="00F561C2">
              <w:rPr>
                <w:rFonts w:ascii="Arial" w:hAnsi="Arial" w:cs="Arial"/>
                <w:color w:val="000000"/>
                <w:sz w:val="14"/>
                <w:szCs w:val="14"/>
              </w:rPr>
              <w:t xml:space="preserve">specificare </w:t>
            </w:r>
            <w:r>
              <w:rPr>
                <w:rFonts w:ascii="Arial" w:hAnsi="Arial" w:cs="Arial"/>
                <w:color w:val="000000"/>
                <w:sz w:val="14"/>
                <w:szCs w:val="14"/>
              </w:rPr>
              <w:t xml:space="preserve">lettera </w:t>
            </w:r>
            <w:r w:rsidR="00F561C2">
              <w:rPr>
                <w:rFonts w:ascii="Arial" w:hAnsi="Arial" w:cs="Arial"/>
                <w:color w:val="000000"/>
                <w:sz w:val="14"/>
                <w:szCs w:val="14"/>
              </w:rPr>
              <w:t xml:space="preserve">del </w:t>
            </w:r>
            <w:r>
              <w:rPr>
                <w:rFonts w:ascii="Arial" w:hAnsi="Arial" w:cs="Arial"/>
                <w:color w:val="000000"/>
                <w:sz w:val="14"/>
                <w:szCs w:val="14"/>
              </w:rPr>
              <w:t xml:space="preserve">comma 1, articolo </w:t>
            </w:r>
            <w:r w:rsidR="00F561C2">
              <w:rPr>
                <w:rFonts w:ascii="Arial" w:hAnsi="Arial" w:cs="Arial"/>
                <w:color w:val="000000"/>
                <w:sz w:val="14"/>
                <w:szCs w:val="14"/>
              </w:rPr>
              <w:t>94</w:t>
            </w:r>
            <w:r>
              <w:rPr>
                <w:rFonts w:ascii="Arial" w:hAnsi="Arial" w:cs="Arial"/>
                <w:color w:val="000000"/>
                <w:sz w:val="14"/>
                <w:szCs w:val="14"/>
              </w:rPr>
              <w:t xml:space="preserve"> [  ], motivi:[       ]</w:t>
            </w:r>
            <w:r>
              <w:rPr>
                <w:rFonts w:ascii="Arial" w:hAnsi="Arial" w:cs="Arial"/>
                <w:i/>
                <w:color w:val="000000"/>
                <w:sz w:val="14"/>
                <w:szCs w:val="14"/>
                <w:vertAlign w:val="superscript"/>
              </w:rPr>
              <w:t xml:space="preserve"> </w:t>
            </w:r>
            <w:r w:rsidR="00F561C2" w:rsidRPr="00F561C2">
              <w:rPr>
                <w:rFonts w:ascii="Arial" w:hAnsi="Arial" w:cs="Arial"/>
                <w:color w:val="000000"/>
                <w:sz w:val="14"/>
                <w:szCs w:val="14"/>
              </w:rPr>
              <w:t>Tipologia del reato co</w:t>
            </w:r>
            <w:r w:rsidR="00F561C2">
              <w:rPr>
                <w:rFonts w:ascii="Arial" w:hAnsi="Arial" w:cs="Arial"/>
                <w:color w:val="000000"/>
                <w:sz w:val="14"/>
                <w:szCs w:val="14"/>
              </w:rPr>
              <w:t>mmesso:[       ]  Data eventuale comunicazione della pena accessoria della incapacità a contrarre con la P.A</w:t>
            </w:r>
            <w:r w:rsidR="00E05ECB">
              <w:rPr>
                <w:rFonts w:ascii="Arial" w:hAnsi="Arial" w:cs="Arial"/>
                <w:color w:val="000000"/>
                <w:sz w:val="14"/>
                <w:szCs w:val="14"/>
              </w:rPr>
              <w:t>. e della relativa durata [……]</w:t>
            </w:r>
            <w:r w:rsidR="00E05ECB">
              <w:rPr>
                <w:rFonts w:ascii="Arial" w:hAnsi="Arial" w:cs="Arial"/>
                <w:color w:val="000000"/>
                <w:sz w:val="14"/>
                <w:szCs w:val="14"/>
              </w:rPr>
              <w:br/>
            </w:r>
            <w:r>
              <w:rPr>
                <w:rFonts w:ascii="Arial" w:hAnsi="Arial" w:cs="Arial"/>
                <w:color w:val="000000"/>
                <w:sz w:val="14"/>
                <w:szCs w:val="14"/>
              </w:rPr>
              <w:br/>
            </w:r>
          </w:p>
          <w:p w14:paraId="0C8DB15F" w14:textId="77777777" w:rsidR="00F93808" w:rsidRDefault="00F93808">
            <w:pPr>
              <w:spacing w:after="0"/>
              <w:rPr>
                <w:rFonts w:ascii="Arial" w:hAnsi="Arial" w:cs="Arial"/>
                <w:color w:val="000000"/>
                <w:sz w:val="14"/>
                <w:szCs w:val="14"/>
              </w:rPr>
            </w:pPr>
            <w:r>
              <w:rPr>
                <w:rFonts w:ascii="Arial" w:hAnsi="Arial" w:cs="Arial"/>
                <w:color w:val="000000"/>
                <w:sz w:val="14"/>
                <w:szCs w:val="14"/>
              </w:rPr>
              <w:t>b) [……]</w:t>
            </w:r>
            <w:r>
              <w:rPr>
                <w:rFonts w:ascii="Arial" w:hAnsi="Arial" w:cs="Arial"/>
                <w:color w:val="000000"/>
                <w:sz w:val="14"/>
                <w:szCs w:val="14"/>
              </w:rPr>
              <w:br/>
            </w:r>
          </w:p>
          <w:p w14:paraId="32DA301A" w14:textId="59D85FAF" w:rsidR="00F93808" w:rsidRDefault="00F93808">
            <w:pPr>
              <w:spacing w:after="0"/>
            </w:pPr>
            <w:r>
              <w:rPr>
                <w:rFonts w:ascii="Arial" w:hAnsi="Arial" w:cs="Arial"/>
                <w:color w:val="000000"/>
                <w:sz w:val="14"/>
                <w:szCs w:val="14"/>
              </w:rPr>
              <w:t xml:space="preserve">c) durata del periodo d'esclusione [..…], lettera comma 1, articolo </w:t>
            </w:r>
            <w:r w:rsidR="00E05ECB">
              <w:rPr>
                <w:rFonts w:ascii="Arial" w:hAnsi="Arial" w:cs="Arial"/>
                <w:color w:val="000000"/>
                <w:sz w:val="14"/>
                <w:szCs w:val="14"/>
              </w:rPr>
              <w:t>94</w:t>
            </w:r>
            <w:r>
              <w:rPr>
                <w:rFonts w:ascii="Arial" w:hAnsi="Arial" w:cs="Arial"/>
                <w:color w:val="000000"/>
                <w:sz w:val="14"/>
                <w:szCs w:val="14"/>
              </w:rPr>
              <w:t xml:space="preserve"> [  ], </w:t>
            </w:r>
          </w:p>
        </w:tc>
      </w:tr>
      <w:tr w:rsidR="00F93808" w14:paraId="30B7AD36" w14:textId="77777777" w:rsidTr="00FA701F">
        <w:trPr>
          <w:trHeight w:val="699"/>
        </w:trPr>
        <w:tc>
          <w:tcPr>
            <w:tcW w:w="4530" w:type="dxa"/>
            <w:tcBorders>
              <w:top w:val="single" w:sz="4" w:space="0" w:color="000080"/>
              <w:left w:val="single" w:sz="4" w:space="0" w:color="000080"/>
              <w:bottom w:val="single" w:sz="4" w:space="0" w:color="000080"/>
            </w:tcBorders>
            <w:shd w:val="clear" w:color="auto" w:fill="FFFFFF"/>
          </w:tcPr>
          <w:p w14:paraId="3310BEDF" w14:textId="77777777" w:rsidR="00F93808" w:rsidRDefault="00F93808">
            <w:pPr>
              <w:spacing w:after="0"/>
              <w:rPr>
                <w:rFonts w:ascii="Arial" w:hAnsi="Arial" w:cs="Arial"/>
                <w:b/>
                <w:color w:val="000000"/>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Caratteredellanot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 xml:space="preserve">articolo </w:t>
            </w:r>
            <w:r w:rsidR="00E05ECB">
              <w:rPr>
                <w:rStyle w:val="NormalBoldChar"/>
                <w:rFonts w:ascii="Arial" w:eastAsia="Calibri" w:hAnsi="Arial" w:cs="Arial"/>
                <w:color w:val="000000"/>
                <w:sz w:val="14"/>
                <w:szCs w:val="14"/>
              </w:rPr>
              <w:t>96</w:t>
            </w:r>
            <w:r>
              <w:rPr>
                <w:rStyle w:val="NormalBoldChar"/>
                <w:rFonts w:ascii="Arial" w:eastAsia="Calibri" w:hAnsi="Arial" w:cs="Arial"/>
                <w:color w:val="000000"/>
                <w:sz w:val="14"/>
                <w:szCs w:val="14"/>
              </w:rPr>
              <w:t xml:space="preserve">, comma </w:t>
            </w:r>
            <w:r w:rsidR="00E05ECB">
              <w:rPr>
                <w:rStyle w:val="NormalBoldChar"/>
                <w:rFonts w:ascii="Arial" w:eastAsia="Calibri" w:hAnsi="Arial" w:cs="Arial"/>
                <w:color w:val="000000"/>
                <w:sz w:val="14"/>
                <w:szCs w:val="14"/>
              </w:rPr>
              <w:t>6 del Codice</w:t>
            </w:r>
            <w:r>
              <w:rPr>
                <w:rStyle w:val="NormalBoldChar"/>
                <w:rFonts w:ascii="Arial" w:eastAsia="Calibri" w:hAnsi="Arial" w:cs="Arial"/>
                <w:color w:val="000000"/>
                <w:sz w:val="14"/>
                <w:szCs w:val="14"/>
              </w:rPr>
              <w:t>)</w:t>
            </w:r>
            <w:r>
              <w:rPr>
                <w:rFonts w:ascii="Arial" w:hAnsi="Arial" w:cs="Arial"/>
                <w:b/>
                <w:color w:val="000000"/>
                <w:sz w:val="14"/>
                <w:szCs w:val="14"/>
              </w:rPr>
              <w:t>?</w:t>
            </w:r>
          </w:p>
          <w:p w14:paraId="1054154D" w14:textId="77777777" w:rsidR="00E05ECB" w:rsidRDefault="00E05ECB">
            <w:pPr>
              <w:spacing w:after="0"/>
              <w:rPr>
                <w:rFonts w:ascii="Arial" w:hAnsi="Arial" w:cs="Arial"/>
                <w:b/>
                <w:color w:val="000000"/>
                <w:sz w:val="14"/>
                <w:szCs w:val="14"/>
              </w:rPr>
            </w:pPr>
          </w:p>
          <w:p w14:paraId="3CA91353" w14:textId="2D7E404B" w:rsidR="00E05ECB" w:rsidRDefault="00E05ECB">
            <w:pPr>
              <w:spacing w:after="0"/>
              <w:rPr>
                <w:rFonts w:ascii="Arial" w:hAnsi="Arial" w:cs="Arial"/>
                <w:sz w:val="14"/>
                <w:szCs w:val="14"/>
              </w:rPr>
            </w:pP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3D5731BE" w14:textId="77777777" w:rsidR="00F93808" w:rsidRDefault="00F93808">
            <w:pPr>
              <w:snapToGrid w:val="0"/>
              <w:spacing w:after="0"/>
              <w:rPr>
                <w:rFonts w:ascii="Arial" w:hAnsi="Arial" w:cs="Arial"/>
                <w:sz w:val="14"/>
                <w:szCs w:val="14"/>
              </w:rPr>
            </w:pPr>
          </w:p>
          <w:p w14:paraId="551C10A7" w14:textId="77777777" w:rsidR="00F93808" w:rsidRDefault="00F93808">
            <w:pPr>
              <w:spacing w:after="0"/>
            </w:pPr>
            <w:r>
              <w:rPr>
                <w:rFonts w:ascii="Arial" w:hAnsi="Arial" w:cs="Arial"/>
                <w:sz w:val="14"/>
                <w:szCs w:val="14"/>
              </w:rPr>
              <w:t>[ ] Sì [ ] No</w:t>
            </w:r>
          </w:p>
        </w:tc>
      </w:tr>
      <w:tr w:rsidR="00F93808" w14:paraId="044EA453" w14:textId="77777777" w:rsidTr="00FA701F">
        <w:tc>
          <w:tcPr>
            <w:tcW w:w="4530" w:type="dxa"/>
            <w:tcBorders>
              <w:top w:val="single" w:sz="4" w:space="0" w:color="000080"/>
              <w:left w:val="single" w:sz="4" w:space="0" w:color="000080"/>
              <w:bottom w:val="single" w:sz="4" w:space="0" w:color="000080"/>
            </w:tcBorders>
            <w:shd w:val="clear" w:color="auto" w:fill="FFFFFF"/>
          </w:tcPr>
          <w:p w14:paraId="117CC298" w14:textId="77777777" w:rsidR="00F93808" w:rsidRDefault="00F93808">
            <w:pPr>
              <w:spacing w:after="0"/>
              <w:rPr>
                <w:rFonts w:ascii="Arial" w:hAnsi="Arial" w:cs="Arial"/>
                <w:color w:val="000000"/>
                <w:sz w:val="14"/>
                <w:szCs w:val="14"/>
              </w:rPr>
            </w:pPr>
            <w:r>
              <w:rPr>
                <w:rFonts w:ascii="Arial" w:hAnsi="Arial" w:cs="Arial"/>
                <w:b/>
                <w:color w:val="000000"/>
                <w:sz w:val="14"/>
                <w:szCs w:val="14"/>
              </w:rPr>
              <w:lastRenderedPageBreak/>
              <w:t>In caso affermativo</w:t>
            </w:r>
            <w:r>
              <w:rPr>
                <w:rFonts w:ascii="Arial" w:hAnsi="Arial" w:cs="Arial"/>
                <w:color w:val="000000"/>
                <w:sz w:val="14"/>
                <w:szCs w:val="14"/>
              </w:rPr>
              <w:t>, indicare:</w:t>
            </w:r>
          </w:p>
          <w:p w14:paraId="7A41E9C0" w14:textId="5740EB21" w:rsidR="00F93808"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1)</w:t>
            </w:r>
            <w:r w:rsidR="00E05ECB">
              <w:rPr>
                <w:rFonts w:ascii="Arial" w:hAnsi="Arial" w:cs="Arial"/>
                <w:color w:val="000000"/>
                <w:sz w:val="14"/>
                <w:szCs w:val="14"/>
              </w:rPr>
              <w:t xml:space="preserve"> </w:t>
            </w:r>
            <w:r w:rsidR="00950E9B">
              <w:rPr>
                <w:rFonts w:ascii="Arial" w:hAnsi="Arial" w:cs="Arial"/>
                <w:color w:val="000000"/>
                <w:sz w:val="14"/>
                <w:szCs w:val="14"/>
              </w:rPr>
              <w:t>la sentenza di condanna definitiva ha riconosciuto l’attenuante della collaborazione come definita dalle singole fattispecie di reato?</w:t>
            </w:r>
          </w:p>
          <w:p w14:paraId="5B33E20E" w14:textId="636D4108" w:rsidR="00950E9B"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2)</w:t>
            </w:r>
            <w:r w:rsidR="00950E9B">
              <w:rPr>
                <w:rFonts w:ascii="Arial" w:hAnsi="Arial" w:cs="Arial"/>
                <w:color w:val="000000"/>
                <w:sz w:val="14"/>
                <w:szCs w:val="14"/>
              </w:rPr>
              <w:t xml:space="preserve"> la sentenza definitiva di condanna prevede una pena detentiva non superiore a 18 mesi?</w:t>
            </w:r>
          </w:p>
          <w:p w14:paraId="303A6519" w14:textId="77777777" w:rsidR="00950E9B" w:rsidRDefault="00950E9B">
            <w:pPr>
              <w:tabs>
                <w:tab w:val="left" w:pos="304"/>
              </w:tabs>
              <w:spacing w:after="0"/>
              <w:jc w:val="both"/>
              <w:rPr>
                <w:rFonts w:ascii="Arial" w:hAnsi="Arial" w:cs="Arial"/>
                <w:color w:val="000000"/>
                <w:sz w:val="14"/>
                <w:szCs w:val="14"/>
              </w:rPr>
            </w:pPr>
          </w:p>
          <w:p w14:paraId="49608735" w14:textId="70504BA6" w:rsidR="005C0722" w:rsidRDefault="00E05ECB">
            <w:pPr>
              <w:tabs>
                <w:tab w:val="left" w:pos="304"/>
              </w:tabs>
              <w:spacing w:after="0"/>
              <w:jc w:val="both"/>
              <w:rPr>
                <w:rFonts w:ascii="Arial" w:hAnsi="Arial" w:cs="Arial"/>
                <w:color w:val="000000"/>
                <w:sz w:val="14"/>
                <w:szCs w:val="14"/>
              </w:rPr>
            </w:pPr>
            <w:r>
              <w:rPr>
                <w:rFonts w:ascii="Arial" w:hAnsi="Arial" w:cs="Arial"/>
                <w:color w:val="000000"/>
                <w:sz w:val="14"/>
                <w:szCs w:val="14"/>
              </w:rPr>
              <w:t xml:space="preserve"> </w:t>
            </w:r>
            <w:r w:rsidR="00950E9B">
              <w:rPr>
                <w:rFonts w:ascii="Arial" w:hAnsi="Arial" w:cs="Arial"/>
                <w:color w:val="000000"/>
                <w:sz w:val="14"/>
                <w:szCs w:val="14"/>
              </w:rPr>
              <w:t xml:space="preserve">3) </w:t>
            </w:r>
            <w:r w:rsidR="00F93808">
              <w:rPr>
                <w:rFonts w:ascii="Arial" w:hAnsi="Arial" w:cs="Arial"/>
                <w:color w:val="000000"/>
                <w:sz w:val="14"/>
                <w:szCs w:val="14"/>
              </w:rPr>
              <w:t>in caso di risposta affermativa</w:t>
            </w:r>
            <w:r w:rsidR="00950E9B">
              <w:rPr>
                <w:rFonts w:ascii="Arial" w:hAnsi="Arial" w:cs="Arial"/>
                <w:color w:val="000000"/>
                <w:sz w:val="14"/>
                <w:szCs w:val="14"/>
              </w:rPr>
              <w:t xml:space="preserve"> ai punti 1) e/o 2)</w:t>
            </w:r>
            <w:r w:rsidR="00F93808">
              <w:rPr>
                <w:rFonts w:ascii="Arial" w:hAnsi="Arial" w:cs="Arial"/>
                <w:color w:val="000000"/>
                <w:sz w:val="14"/>
                <w:szCs w:val="14"/>
              </w:rPr>
              <w:t xml:space="preserve">, </w:t>
            </w:r>
            <w:r w:rsidR="00950E9B">
              <w:rPr>
                <w:rFonts w:ascii="Arial" w:hAnsi="Arial" w:cs="Arial"/>
                <w:color w:val="000000"/>
                <w:sz w:val="14"/>
                <w:szCs w:val="14"/>
              </w:rPr>
              <w:t xml:space="preserve">i soggetti di cui all’art. 94, comma 3 del </w:t>
            </w:r>
            <w:proofErr w:type="spellStart"/>
            <w:r w:rsidR="00950E9B">
              <w:rPr>
                <w:rFonts w:ascii="Arial" w:hAnsi="Arial" w:cs="Arial"/>
                <w:color w:val="000000"/>
                <w:sz w:val="14"/>
                <w:szCs w:val="14"/>
              </w:rPr>
              <w:t>D.Lgs.</w:t>
            </w:r>
            <w:proofErr w:type="spellEnd"/>
            <w:r w:rsidR="00950E9B">
              <w:rPr>
                <w:rFonts w:ascii="Arial" w:hAnsi="Arial" w:cs="Arial"/>
                <w:color w:val="000000"/>
                <w:sz w:val="14"/>
                <w:szCs w:val="14"/>
              </w:rPr>
              <w:t xml:space="preserve"> 36/2023:</w:t>
            </w:r>
            <w:r w:rsidR="005C0722">
              <w:rPr>
                <w:rFonts w:ascii="Arial" w:hAnsi="Arial" w:cs="Arial"/>
                <w:color w:val="000000"/>
                <w:sz w:val="14"/>
                <w:szCs w:val="14"/>
              </w:rPr>
              <w:t xml:space="preserve"> </w:t>
            </w:r>
          </w:p>
          <w:p w14:paraId="65D25579" w14:textId="73643806" w:rsidR="00F93808" w:rsidRPr="005C0722" w:rsidRDefault="00F93808">
            <w:pPr>
              <w:tabs>
                <w:tab w:val="left" w:pos="304"/>
              </w:tabs>
              <w:spacing w:after="0"/>
              <w:jc w:val="both"/>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r>
            <w:r w:rsidRPr="005C0722">
              <w:rPr>
                <w:rFonts w:ascii="Arial" w:hAnsi="Arial" w:cs="Arial"/>
                <w:color w:val="000000"/>
                <w:sz w:val="14"/>
                <w:szCs w:val="14"/>
              </w:rPr>
              <w:t>ha</w:t>
            </w:r>
            <w:r w:rsidR="00950E9B">
              <w:rPr>
                <w:rFonts w:ascii="Arial" w:hAnsi="Arial" w:cs="Arial"/>
                <w:color w:val="000000"/>
                <w:sz w:val="14"/>
                <w:szCs w:val="14"/>
              </w:rPr>
              <w:t>nno</w:t>
            </w:r>
            <w:r w:rsidRPr="005C0722">
              <w:rPr>
                <w:rFonts w:ascii="Arial" w:hAnsi="Arial" w:cs="Arial"/>
                <w:color w:val="000000"/>
                <w:sz w:val="14"/>
                <w:szCs w:val="14"/>
              </w:rPr>
              <w:t xml:space="preserve"> risarcito interamente il danno</w:t>
            </w:r>
            <w:r w:rsidR="00E05ECB" w:rsidRPr="005C0722">
              <w:rPr>
                <w:rFonts w:ascii="Arial" w:hAnsi="Arial" w:cs="Arial"/>
                <w:color w:val="000000"/>
                <w:sz w:val="14"/>
                <w:szCs w:val="14"/>
              </w:rPr>
              <w:t xml:space="preserve"> causato dal reato o dall’illecito</w:t>
            </w:r>
            <w:r w:rsidRPr="005C0722">
              <w:rPr>
                <w:rFonts w:ascii="Arial" w:hAnsi="Arial" w:cs="Arial"/>
                <w:color w:val="000000"/>
                <w:sz w:val="14"/>
                <w:szCs w:val="14"/>
              </w:rPr>
              <w:t>?</w:t>
            </w:r>
          </w:p>
          <w:p w14:paraId="5125DE25" w14:textId="26DAECF6" w:rsidR="00F93808" w:rsidRDefault="00F93808">
            <w:pPr>
              <w:tabs>
                <w:tab w:val="left" w:pos="304"/>
              </w:tabs>
              <w:spacing w:after="0"/>
              <w:jc w:val="both"/>
              <w:rPr>
                <w:rFonts w:ascii="Arial" w:hAnsi="Arial" w:cs="Arial"/>
                <w:color w:val="000000"/>
                <w:sz w:val="14"/>
                <w:szCs w:val="14"/>
              </w:rPr>
            </w:pPr>
            <w:r w:rsidRPr="005C0722">
              <w:rPr>
                <w:rFonts w:ascii="Arial" w:hAnsi="Arial" w:cs="Arial"/>
                <w:color w:val="000000"/>
                <w:sz w:val="14"/>
                <w:szCs w:val="14"/>
              </w:rPr>
              <w:t>-</w:t>
            </w:r>
            <w:r w:rsidRPr="005C0722">
              <w:rPr>
                <w:rFonts w:ascii="Arial" w:hAnsi="Arial" w:cs="Arial"/>
                <w:color w:val="000000"/>
                <w:sz w:val="14"/>
                <w:szCs w:val="14"/>
              </w:rPr>
              <w:tab/>
            </w:r>
            <w:r w:rsidR="005C0722" w:rsidRPr="005C0722">
              <w:rPr>
                <w:rFonts w:ascii="Arial" w:hAnsi="Arial" w:cs="Arial"/>
                <w:color w:val="000000"/>
                <w:sz w:val="14"/>
                <w:szCs w:val="14"/>
              </w:rPr>
              <w:t xml:space="preserve">si </w:t>
            </w:r>
            <w:r w:rsidR="00950E9B">
              <w:rPr>
                <w:rFonts w:ascii="Arial" w:hAnsi="Arial" w:cs="Arial"/>
                <w:color w:val="000000"/>
                <w:sz w:val="14"/>
                <w:szCs w:val="14"/>
              </w:rPr>
              <w:t xml:space="preserve">sono </w:t>
            </w:r>
            <w:r w:rsidR="005C0722" w:rsidRPr="005C0722">
              <w:rPr>
                <w:rFonts w:ascii="Arial" w:hAnsi="Arial" w:cs="Arial"/>
                <w:color w:val="000000"/>
                <w:sz w:val="14"/>
                <w:szCs w:val="14"/>
              </w:rPr>
              <w:t xml:space="preserve"> impegnat</w:t>
            </w:r>
            <w:r w:rsidR="00950E9B">
              <w:rPr>
                <w:rFonts w:ascii="Arial" w:hAnsi="Arial" w:cs="Arial"/>
                <w:color w:val="000000"/>
                <w:sz w:val="14"/>
                <w:szCs w:val="14"/>
              </w:rPr>
              <w:t>i</w:t>
            </w:r>
            <w:r w:rsidR="005C0722" w:rsidRPr="005C0722">
              <w:rPr>
                <w:rFonts w:ascii="Arial" w:hAnsi="Arial" w:cs="Arial"/>
                <w:color w:val="000000"/>
                <w:sz w:val="14"/>
                <w:szCs w:val="14"/>
              </w:rPr>
              <w:t xml:space="preserve"> </w:t>
            </w:r>
            <w:r w:rsidRPr="005C0722">
              <w:rPr>
                <w:rFonts w:ascii="Arial" w:hAnsi="Arial" w:cs="Arial"/>
                <w:color w:val="000000"/>
                <w:sz w:val="14"/>
                <w:szCs w:val="14"/>
              </w:rPr>
              <w:t>formalmente a risarcire il danno?</w:t>
            </w:r>
          </w:p>
          <w:p w14:paraId="747F8335" w14:textId="77777777" w:rsidR="00950E9B" w:rsidRDefault="00950E9B">
            <w:pPr>
              <w:tabs>
                <w:tab w:val="left" w:pos="304"/>
              </w:tabs>
              <w:spacing w:after="0"/>
              <w:jc w:val="both"/>
              <w:rPr>
                <w:rFonts w:ascii="Arial" w:hAnsi="Arial" w:cs="Arial"/>
                <w:color w:val="000000"/>
                <w:sz w:val="14"/>
                <w:szCs w:val="14"/>
              </w:rPr>
            </w:pPr>
          </w:p>
          <w:p w14:paraId="79B8F713" w14:textId="0189DB9E" w:rsidR="00F93808" w:rsidRDefault="00950E9B">
            <w:pPr>
              <w:tabs>
                <w:tab w:val="left" w:pos="304"/>
              </w:tabs>
              <w:spacing w:after="0"/>
              <w:jc w:val="both"/>
              <w:rPr>
                <w:rFonts w:ascii="Arial" w:hAnsi="Arial" w:cs="Arial"/>
                <w:color w:val="000000"/>
                <w:sz w:val="14"/>
                <w:szCs w:val="14"/>
              </w:rPr>
            </w:pPr>
            <w:r>
              <w:rPr>
                <w:rFonts w:ascii="Arial" w:hAnsi="Arial" w:cs="Arial"/>
                <w:color w:val="000000"/>
                <w:sz w:val="14"/>
                <w:szCs w:val="14"/>
              </w:rPr>
              <w:t>4</w:t>
            </w:r>
            <w:r w:rsidR="00F93808">
              <w:rPr>
                <w:rFonts w:ascii="Arial" w:hAnsi="Arial" w:cs="Arial"/>
                <w:color w:val="000000"/>
                <w:sz w:val="14"/>
                <w:szCs w:val="14"/>
              </w:rPr>
              <w:t>)</w:t>
            </w:r>
            <w:r w:rsidR="00F93808">
              <w:rPr>
                <w:rFonts w:ascii="Arial" w:hAnsi="Arial" w:cs="Arial"/>
                <w:color w:val="000000"/>
                <w:sz w:val="14"/>
                <w:szCs w:val="14"/>
              </w:rPr>
              <w:tab/>
              <w:t>l’operatore economico ha adottato misure di carattere tecnico o organizzativo e relativi al personale idonei a prevenire ulteriori illeciti o reati?</w:t>
            </w:r>
          </w:p>
          <w:p w14:paraId="3DA2A0C8" w14:textId="77777777" w:rsidR="00950E9B" w:rsidRDefault="00950E9B">
            <w:pPr>
              <w:tabs>
                <w:tab w:val="left" w:pos="304"/>
              </w:tabs>
              <w:spacing w:after="0"/>
              <w:jc w:val="both"/>
              <w:rPr>
                <w:rFonts w:ascii="Arial" w:hAnsi="Arial" w:cs="Arial"/>
                <w:color w:val="000000"/>
                <w:sz w:val="14"/>
                <w:szCs w:val="14"/>
              </w:rPr>
            </w:pPr>
          </w:p>
          <w:p w14:paraId="2AD62642" w14:textId="77777777" w:rsidR="00950E9B" w:rsidRDefault="00950E9B">
            <w:pPr>
              <w:tabs>
                <w:tab w:val="left" w:pos="304"/>
              </w:tabs>
              <w:spacing w:after="0"/>
              <w:jc w:val="both"/>
              <w:rPr>
                <w:rFonts w:ascii="Arial" w:hAnsi="Arial" w:cs="Arial"/>
                <w:color w:val="000000"/>
                <w:sz w:val="14"/>
                <w:szCs w:val="14"/>
              </w:rPr>
            </w:pPr>
          </w:p>
          <w:p w14:paraId="66CBB853" w14:textId="77777777" w:rsidR="00950E9B" w:rsidRDefault="00950E9B">
            <w:pPr>
              <w:tabs>
                <w:tab w:val="left" w:pos="304"/>
              </w:tabs>
              <w:spacing w:after="0"/>
              <w:jc w:val="both"/>
              <w:rPr>
                <w:rFonts w:ascii="Arial" w:hAnsi="Arial" w:cs="Arial"/>
                <w:color w:val="000000"/>
                <w:sz w:val="14"/>
                <w:szCs w:val="14"/>
              </w:rPr>
            </w:pPr>
          </w:p>
          <w:p w14:paraId="416DA1EC" w14:textId="456E444F" w:rsidR="00F93808" w:rsidRDefault="00F93808" w:rsidP="00950E9B">
            <w:pPr>
              <w:pStyle w:val="western"/>
              <w:spacing w:before="119" w:after="0" w:line="240" w:lineRule="auto"/>
              <w:rPr>
                <w:rFonts w:ascii="Arial" w:hAnsi="Arial" w:cs="Arial"/>
                <w:color w:val="000000"/>
                <w:sz w:val="14"/>
                <w:szCs w:val="14"/>
              </w:rPr>
            </w:pPr>
          </w:p>
        </w:tc>
        <w:tc>
          <w:tcPr>
            <w:tcW w:w="6503" w:type="dxa"/>
            <w:tcBorders>
              <w:top w:val="single" w:sz="4" w:space="0" w:color="000080"/>
              <w:left w:val="single" w:sz="4" w:space="0" w:color="000080"/>
              <w:bottom w:val="single" w:sz="4" w:space="0" w:color="000080"/>
              <w:right w:val="single" w:sz="4" w:space="0" w:color="000080"/>
            </w:tcBorders>
            <w:shd w:val="clear" w:color="auto" w:fill="FFFFFF"/>
          </w:tcPr>
          <w:p w14:paraId="25E9AEBB" w14:textId="77777777" w:rsidR="00F93808" w:rsidRDefault="00F93808">
            <w:pPr>
              <w:snapToGrid w:val="0"/>
              <w:spacing w:after="0"/>
              <w:rPr>
                <w:rFonts w:ascii="Arial" w:hAnsi="Arial" w:cs="Arial"/>
                <w:color w:val="000000"/>
                <w:sz w:val="14"/>
                <w:szCs w:val="14"/>
              </w:rPr>
            </w:pPr>
          </w:p>
          <w:p w14:paraId="10E1072A"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 ] Sì [ ] No</w:t>
            </w:r>
          </w:p>
          <w:p w14:paraId="23DC97D2" w14:textId="77777777" w:rsidR="00F93808" w:rsidRDefault="00F93808">
            <w:pPr>
              <w:spacing w:before="0" w:after="0"/>
              <w:rPr>
                <w:rFonts w:ascii="Arial" w:hAnsi="Arial" w:cs="Arial"/>
                <w:color w:val="000000"/>
                <w:sz w:val="14"/>
                <w:szCs w:val="14"/>
              </w:rPr>
            </w:pPr>
          </w:p>
          <w:p w14:paraId="60B92AA7" w14:textId="21C27C24" w:rsidR="00F93808" w:rsidRDefault="00F93808">
            <w:pPr>
              <w:spacing w:after="0"/>
              <w:rPr>
                <w:rFonts w:ascii="Arial" w:hAnsi="Arial" w:cs="Arial"/>
                <w:color w:val="000000"/>
                <w:sz w:val="14"/>
                <w:szCs w:val="14"/>
              </w:rPr>
            </w:pPr>
            <w:r>
              <w:rPr>
                <w:rFonts w:ascii="Arial" w:hAnsi="Arial" w:cs="Arial"/>
                <w:color w:val="000000"/>
                <w:sz w:val="14"/>
                <w:szCs w:val="14"/>
              </w:rPr>
              <w:t>[ ] Sì [ ] No</w:t>
            </w:r>
            <w:r w:rsidR="005C0722">
              <w:rPr>
                <w:rFonts w:ascii="Arial" w:hAnsi="Arial" w:cs="Arial"/>
                <w:color w:val="000000"/>
                <w:sz w:val="14"/>
                <w:szCs w:val="14"/>
              </w:rPr>
              <w:t xml:space="preserve">  In caso affermativo specificare ………………</w:t>
            </w:r>
          </w:p>
          <w:p w14:paraId="531AB433" w14:textId="77777777" w:rsidR="005C0722" w:rsidRDefault="005C0722">
            <w:pPr>
              <w:spacing w:after="0"/>
              <w:rPr>
                <w:rFonts w:ascii="Arial" w:hAnsi="Arial" w:cs="Arial"/>
                <w:color w:val="000000"/>
                <w:sz w:val="14"/>
                <w:szCs w:val="14"/>
              </w:rPr>
            </w:pPr>
          </w:p>
          <w:p w14:paraId="4976ACEA" w14:textId="77777777" w:rsidR="00950E9B" w:rsidRDefault="00950E9B">
            <w:pPr>
              <w:spacing w:after="0"/>
              <w:rPr>
                <w:rFonts w:ascii="Arial" w:hAnsi="Arial" w:cs="Arial"/>
                <w:color w:val="000000"/>
                <w:sz w:val="14"/>
                <w:szCs w:val="14"/>
              </w:rPr>
            </w:pPr>
          </w:p>
          <w:p w14:paraId="38D914BA" w14:textId="77777777" w:rsidR="00950E9B" w:rsidRDefault="00950E9B">
            <w:pPr>
              <w:spacing w:after="0"/>
              <w:rPr>
                <w:rFonts w:ascii="Arial" w:hAnsi="Arial" w:cs="Arial"/>
                <w:color w:val="000000"/>
                <w:sz w:val="14"/>
                <w:szCs w:val="14"/>
              </w:rPr>
            </w:pPr>
          </w:p>
          <w:p w14:paraId="0A8EAA77" w14:textId="66C62A39"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1E2E58A5" w14:textId="75845B89" w:rsidR="00F93808" w:rsidRDefault="00F93808">
            <w:pPr>
              <w:spacing w:after="0"/>
              <w:rPr>
                <w:rFonts w:ascii="Arial" w:hAnsi="Arial" w:cs="Arial"/>
                <w:color w:val="000000"/>
                <w:sz w:val="14"/>
                <w:szCs w:val="14"/>
              </w:rPr>
            </w:pPr>
          </w:p>
          <w:p w14:paraId="1A88C5A7" w14:textId="77777777" w:rsidR="00F93808" w:rsidRDefault="00F93808">
            <w:pPr>
              <w:spacing w:after="0"/>
              <w:rPr>
                <w:rFonts w:ascii="Arial" w:hAnsi="Arial" w:cs="Arial"/>
                <w:color w:val="000000"/>
                <w:sz w:val="14"/>
                <w:szCs w:val="14"/>
              </w:rPr>
            </w:pPr>
            <w:r>
              <w:rPr>
                <w:rFonts w:ascii="Arial" w:hAnsi="Arial" w:cs="Arial"/>
                <w:color w:val="000000"/>
                <w:sz w:val="14"/>
                <w:szCs w:val="14"/>
              </w:rPr>
              <w:t>[ ] Sì [ ] No</w:t>
            </w:r>
          </w:p>
          <w:p w14:paraId="1284B467" w14:textId="77777777" w:rsidR="00950E9B" w:rsidRDefault="00950E9B">
            <w:pPr>
              <w:spacing w:after="0"/>
              <w:rPr>
                <w:rFonts w:ascii="Arial" w:hAnsi="Arial" w:cs="Arial"/>
                <w:color w:val="000000"/>
                <w:sz w:val="14"/>
                <w:szCs w:val="14"/>
              </w:rPr>
            </w:pPr>
          </w:p>
          <w:p w14:paraId="0C135EEE" w14:textId="124EF79E" w:rsidR="00F93808" w:rsidRDefault="00F93808">
            <w:pPr>
              <w:spacing w:after="0"/>
              <w:jc w:val="both"/>
              <w:rPr>
                <w:rFonts w:ascii="Arial" w:hAnsi="Arial" w:cs="Arial"/>
                <w:color w:val="000000"/>
                <w:sz w:val="14"/>
                <w:szCs w:val="14"/>
              </w:rPr>
            </w:pPr>
            <w:r>
              <w:rPr>
                <w:rFonts w:ascii="Arial" w:hAnsi="Arial" w:cs="Arial"/>
                <w:color w:val="000000"/>
                <w:sz w:val="14"/>
                <w:szCs w:val="14"/>
              </w:rPr>
              <w:t xml:space="preserve">In caso affermativo </w:t>
            </w:r>
            <w:r w:rsidR="005C0722">
              <w:rPr>
                <w:rFonts w:ascii="Arial" w:hAnsi="Arial" w:cs="Arial"/>
                <w:color w:val="000000"/>
                <w:sz w:val="14"/>
                <w:szCs w:val="14"/>
              </w:rPr>
              <w:t xml:space="preserve">specificare ed </w:t>
            </w:r>
            <w:r>
              <w:rPr>
                <w:rFonts w:ascii="Arial" w:hAnsi="Arial" w:cs="Arial"/>
                <w:color w:val="000000"/>
                <w:sz w:val="14"/>
                <w:szCs w:val="14"/>
              </w:rPr>
              <w:t>elencare</w:t>
            </w:r>
            <w:r w:rsidR="005C0722">
              <w:rPr>
                <w:rFonts w:ascii="Arial" w:hAnsi="Arial" w:cs="Arial"/>
                <w:color w:val="000000"/>
                <w:sz w:val="14"/>
                <w:szCs w:val="14"/>
              </w:rPr>
              <w:t xml:space="preserve">/allegare </w:t>
            </w:r>
            <w:r>
              <w:rPr>
                <w:rFonts w:ascii="Arial" w:hAnsi="Arial" w:cs="Arial"/>
                <w:color w:val="000000"/>
                <w:sz w:val="14"/>
                <w:szCs w:val="14"/>
              </w:rPr>
              <w:t>la documentazione pertinente [    ] e, se disponibile elettronicamente, indicare: (indirizzo web, autorità o organismo di emanazione, riferimento preciso della documentazione):</w:t>
            </w:r>
          </w:p>
          <w:p w14:paraId="5E2D79F8" w14:textId="77777777" w:rsidR="00F93808" w:rsidRDefault="00F93808">
            <w:pPr>
              <w:spacing w:after="0"/>
              <w:rPr>
                <w:rFonts w:ascii="Arial" w:hAnsi="Arial" w:cs="Arial"/>
                <w:color w:val="000000"/>
                <w:sz w:val="14"/>
                <w:szCs w:val="14"/>
              </w:rPr>
            </w:pPr>
            <w:r>
              <w:rPr>
                <w:rFonts w:ascii="Arial" w:hAnsi="Arial" w:cs="Arial"/>
                <w:color w:val="000000"/>
                <w:sz w:val="14"/>
                <w:szCs w:val="14"/>
              </w:rPr>
              <w:t xml:space="preserve">[……..…][…….…][……..…][……..…]  </w:t>
            </w:r>
          </w:p>
          <w:p w14:paraId="50E96730" w14:textId="664A2C5C" w:rsidR="00F55169" w:rsidRDefault="00F55169">
            <w:pPr>
              <w:spacing w:after="0"/>
              <w:rPr>
                <w:rFonts w:ascii="Arial" w:hAnsi="Arial" w:cs="Arial"/>
                <w:color w:val="000000"/>
                <w:sz w:val="14"/>
                <w:szCs w:val="14"/>
              </w:rPr>
            </w:pPr>
            <w:r>
              <w:rPr>
                <w:rFonts w:ascii="Arial" w:hAnsi="Arial" w:cs="Arial"/>
                <w:color w:val="000000"/>
                <w:sz w:val="14"/>
                <w:szCs w:val="14"/>
              </w:rPr>
              <w:t>P.S. le suddette informazioni devono essere previste per tutti i reati elencati</w:t>
            </w:r>
          </w:p>
          <w:p w14:paraId="377450DB" w14:textId="71E54113" w:rsidR="00F93808" w:rsidRDefault="00F93808">
            <w:pPr>
              <w:spacing w:after="0"/>
            </w:pPr>
          </w:p>
        </w:tc>
      </w:tr>
    </w:tbl>
    <w:p w14:paraId="5802B18F" w14:textId="6D753749" w:rsidR="00F93808" w:rsidRPr="003F26CF" w:rsidRDefault="00F93808" w:rsidP="003F26CF">
      <w:pPr>
        <w:pStyle w:val="SectionTitle"/>
        <w:rPr>
          <w:rFonts w:ascii="Arial" w:hAnsi="Arial" w:cs="Arial"/>
          <w:caps/>
          <w:color w:val="000000"/>
          <w:sz w:val="15"/>
          <w:szCs w:val="15"/>
        </w:rPr>
      </w:pPr>
      <w:r w:rsidRPr="003F26CF">
        <w:rPr>
          <w:rFonts w:ascii="Arial" w:hAnsi="Arial" w:cs="Arial"/>
          <w:caps/>
          <w:color w:val="000000"/>
          <w:sz w:val="15"/>
          <w:szCs w:val="15"/>
        </w:rPr>
        <w:t>B: MOTIVI LEGATI AL PAGAMENTO DI IMPOSTE O CONTRIBUTI PREVIDENZIALI</w:t>
      </w:r>
    </w:p>
    <w:tbl>
      <w:tblPr>
        <w:tblW w:w="11033" w:type="dxa"/>
        <w:tblInd w:w="-25" w:type="dxa"/>
        <w:tblLayout w:type="fixed"/>
        <w:tblCellMar>
          <w:left w:w="93" w:type="dxa"/>
        </w:tblCellMar>
        <w:tblLook w:val="0000" w:firstRow="0" w:lastRow="0" w:firstColumn="0" w:lastColumn="0" w:noHBand="0" w:noVBand="0"/>
      </w:tblPr>
      <w:tblGrid>
        <w:gridCol w:w="4644"/>
        <w:gridCol w:w="2322"/>
        <w:gridCol w:w="4067"/>
      </w:tblGrid>
      <w:tr w:rsidR="00F93808" w14:paraId="083E3953" w14:textId="77777777" w:rsidTr="00FA701F">
        <w:trPr>
          <w:trHeight w:val="485"/>
        </w:trPr>
        <w:tc>
          <w:tcPr>
            <w:tcW w:w="4644" w:type="dxa"/>
            <w:tcBorders>
              <w:top w:val="single" w:sz="4" w:space="0" w:color="000080"/>
              <w:left w:val="single" w:sz="4" w:space="0" w:color="000080"/>
              <w:bottom w:val="single" w:sz="4" w:space="0" w:color="000080"/>
            </w:tcBorders>
            <w:shd w:val="clear" w:color="auto" w:fill="FFFFFF"/>
          </w:tcPr>
          <w:p w14:paraId="7A6297A2" w14:textId="4F2D8DA2" w:rsidR="00F93808" w:rsidRDefault="00F93808">
            <w:pPr>
              <w:rPr>
                <w:rFonts w:ascii="Arial" w:hAnsi="Arial" w:cs="Arial"/>
                <w:b/>
                <w:sz w:val="15"/>
                <w:szCs w:val="15"/>
              </w:rPr>
            </w:pPr>
            <w:r>
              <w:rPr>
                <w:rFonts w:ascii="Arial" w:hAnsi="Arial" w:cs="Arial"/>
                <w:b/>
                <w:color w:val="000000"/>
                <w:sz w:val="15"/>
                <w:szCs w:val="15"/>
              </w:rPr>
              <w:t xml:space="preserve">Pagamento di imposte, tasse o contributi previdenziali </w:t>
            </w:r>
            <w:r>
              <w:rPr>
                <w:rFonts w:ascii="Arial" w:hAnsi="Arial" w:cs="Arial"/>
                <w:color w:val="000000"/>
                <w:sz w:val="15"/>
                <w:szCs w:val="15"/>
              </w:rPr>
              <w:t xml:space="preserve">(Articolo </w:t>
            </w:r>
            <w:r w:rsidR="005C0722">
              <w:rPr>
                <w:rFonts w:ascii="Arial" w:hAnsi="Arial" w:cs="Arial"/>
                <w:color w:val="000000"/>
                <w:sz w:val="15"/>
                <w:szCs w:val="15"/>
              </w:rPr>
              <w:t>94</w:t>
            </w:r>
            <w:r>
              <w:rPr>
                <w:rFonts w:ascii="Arial" w:hAnsi="Arial" w:cs="Arial"/>
                <w:color w:val="000000"/>
                <w:sz w:val="15"/>
                <w:szCs w:val="15"/>
              </w:rPr>
              <w:t xml:space="preserve">, comma </w:t>
            </w:r>
            <w:r w:rsidR="005C0722">
              <w:rPr>
                <w:rFonts w:ascii="Arial" w:hAnsi="Arial" w:cs="Arial"/>
                <w:color w:val="000000"/>
                <w:sz w:val="15"/>
                <w:szCs w:val="15"/>
              </w:rPr>
              <w:t xml:space="preserve">6 e 95, comma 2 </w:t>
            </w:r>
            <w:r>
              <w:rPr>
                <w:rFonts w:ascii="Arial" w:hAnsi="Arial" w:cs="Arial"/>
                <w:color w:val="000000"/>
                <w:sz w:val="15"/>
                <w:szCs w:val="15"/>
              </w:rPr>
              <w:t>del Codice):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33601624" w14:textId="4ACB54FE" w:rsidR="00F93808" w:rsidRDefault="00F93808">
            <w:r>
              <w:rPr>
                <w:rFonts w:ascii="Arial" w:hAnsi="Arial" w:cs="Arial"/>
                <w:b/>
                <w:sz w:val="15"/>
                <w:szCs w:val="15"/>
              </w:rPr>
              <w:t>Risposta:</w:t>
            </w:r>
          </w:p>
        </w:tc>
      </w:tr>
      <w:tr w:rsidR="00F93808" w14:paraId="3A5DFA75" w14:textId="77777777" w:rsidTr="00FA701F">
        <w:trPr>
          <w:trHeight w:val="1032"/>
        </w:trPr>
        <w:tc>
          <w:tcPr>
            <w:tcW w:w="4644" w:type="dxa"/>
            <w:tcBorders>
              <w:top w:val="single" w:sz="4" w:space="0" w:color="000080"/>
              <w:left w:val="single" w:sz="4" w:space="0" w:color="000080"/>
              <w:bottom w:val="single" w:sz="4" w:space="0" w:color="000080"/>
            </w:tcBorders>
            <w:shd w:val="clear" w:color="auto" w:fill="FFFFFF"/>
          </w:tcPr>
          <w:p w14:paraId="5629DB40" w14:textId="77777777" w:rsidR="00F93808" w:rsidRDefault="00F93808">
            <w:pPr>
              <w:rPr>
                <w:rFonts w:ascii="Arial" w:hAnsi="Arial" w:cs="Arial"/>
                <w:sz w:val="15"/>
                <w:szCs w:val="15"/>
              </w:rPr>
            </w:pPr>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1ECD05A3" w14:textId="77777777" w:rsidR="00F93808" w:rsidRDefault="00F93808">
            <w:r>
              <w:rPr>
                <w:rFonts w:ascii="Arial" w:hAnsi="Arial" w:cs="Arial"/>
                <w:sz w:val="15"/>
                <w:szCs w:val="15"/>
              </w:rPr>
              <w:t>[ ] Sì [ ] No</w:t>
            </w:r>
          </w:p>
        </w:tc>
      </w:tr>
      <w:tr w:rsidR="00F93808" w14:paraId="4EFEC17C" w14:textId="77777777" w:rsidTr="00FA701F">
        <w:trPr>
          <w:trHeight w:val="470"/>
        </w:trPr>
        <w:tc>
          <w:tcPr>
            <w:tcW w:w="4644" w:type="dxa"/>
            <w:vMerge w:val="restart"/>
            <w:tcBorders>
              <w:top w:val="single" w:sz="4" w:space="0" w:color="000080"/>
              <w:left w:val="single" w:sz="4" w:space="0" w:color="000080"/>
              <w:bottom w:val="single" w:sz="4" w:space="0" w:color="000080"/>
            </w:tcBorders>
            <w:shd w:val="clear" w:color="auto" w:fill="FFFFFF"/>
          </w:tcPr>
          <w:p w14:paraId="425E35D7" w14:textId="77777777" w:rsidR="00F93808" w:rsidRDefault="00F93808">
            <w:pPr>
              <w:rPr>
                <w:rFonts w:ascii="Arial" w:hAnsi="Arial" w:cs="Arial"/>
                <w:color w:val="000000"/>
                <w:sz w:val="15"/>
                <w:szCs w:val="15"/>
              </w:rPr>
            </w:pPr>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14:paraId="3344630E" w14:textId="77777777" w:rsidR="00F93808" w:rsidRDefault="00F93808">
            <w:pPr>
              <w:ind w:left="284" w:hanging="284"/>
              <w:rPr>
                <w:rFonts w:ascii="Arial" w:hAnsi="Arial" w:cs="Arial"/>
                <w:color w:val="000000"/>
                <w:sz w:val="15"/>
                <w:szCs w:val="15"/>
              </w:rPr>
            </w:pPr>
            <w:r>
              <w:rPr>
                <w:rFonts w:ascii="Arial" w:hAnsi="Arial" w:cs="Arial"/>
                <w:color w:val="000000"/>
                <w:sz w:val="15"/>
                <w:szCs w:val="15"/>
              </w:rPr>
              <w:t>a)   Paese o Stato membro interessato</w:t>
            </w:r>
            <w:r>
              <w:rPr>
                <w:rFonts w:ascii="Arial" w:hAnsi="Arial" w:cs="Arial"/>
                <w:color w:val="000000"/>
                <w:sz w:val="15"/>
                <w:szCs w:val="15"/>
              </w:rPr>
              <w:br/>
            </w:r>
          </w:p>
          <w:p w14:paraId="6198E3C7" w14:textId="77777777" w:rsidR="00F93808" w:rsidRDefault="00F93808">
            <w:pPr>
              <w:rPr>
                <w:rFonts w:ascii="Arial" w:hAnsi="Arial" w:cs="Arial"/>
                <w:color w:val="000000"/>
                <w:sz w:val="15"/>
                <w:szCs w:val="15"/>
              </w:rPr>
            </w:pPr>
            <w:r>
              <w:rPr>
                <w:rFonts w:ascii="Arial" w:hAnsi="Arial" w:cs="Arial"/>
                <w:color w:val="000000"/>
                <w:sz w:val="15"/>
                <w:szCs w:val="15"/>
              </w:rPr>
              <w:t>b)   Di quale importo si tratta</w:t>
            </w:r>
            <w:r>
              <w:rPr>
                <w:rFonts w:ascii="Arial" w:hAnsi="Arial" w:cs="Arial"/>
                <w:color w:val="000000"/>
                <w:sz w:val="15"/>
                <w:szCs w:val="15"/>
              </w:rPr>
              <w:br/>
            </w:r>
          </w:p>
          <w:p w14:paraId="41674560" w14:textId="77777777" w:rsidR="00F93808" w:rsidRDefault="00F93808">
            <w:pPr>
              <w:rPr>
                <w:rFonts w:ascii="Arial" w:hAnsi="Arial" w:cs="Arial"/>
                <w:color w:val="000000"/>
                <w:sz w:val="15"/>
                <w:szCs w:val="15"/>
              </w:rPr>
            </w:pPr>
            <w:r>
              <w:rPr>
                <w:rFonts w:ascii="Arial" w:hAnsi="Arial" w:cs="Arial"/>
                <w:color w:val="000000"/>
                <w:sz w:val="15"/>
                <w:szCs w:val="15"/>
              </w:rPr>
              <w:t>c)   Come è stata stabilita tale inottemperanza:</w:t>
            </w:r>
            <w:r>
              <w:rPr>
                <w:rFonts w:ascii="Arial" w:hAnsi="Arial" w:cs="Arial"/>
                <w:color w:val="000000"/>
                <w:sz w:val="15"/>
                <w:szCs w:val="15"/>
              </w:rPr>
              <w:br/>
            </w:r>
          </w:p>
          <w:p w14:paraId="31DD45EC" w14:textId="77777777" w:rsidR="00F93808" w:rsidRDefault="00F93808">
            <w:pPr>
              <w:rPr>
                <w:rFonts w:ascii="Arial" w:hAnsi="Arial" w:cs="Arial"/>
                <w:color w:val="000000"/>
                <w:sz w:val="15"/>
                <w:szCs w:val="15"/>
              </w:rPr>
            </w:pPr>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14:paraId="10D0449B"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Tale decisione è definitiva e vincolante?</w:t>
            </w:r>
          </w:p>
          <w:p w14:paraId="20E4A7EE"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Indicare la data della sentenza di condanna o della decisione.</w:t>
            </w:r>
          </w:p>
          <w:p w14:paraId="7F0B2315" w14:textId="77777777" w:rsidR="00F93808" w:rsidRDefault="00F93808">
            <w:pPr>
              <w:pStyle w:val="Tiret1"/>
              <w:numPr>
                <w:ilvl w:val="0"/>
                <w:numId w:val="7"/>
              </w:numPr>
              <w:ind w:left="284" w:hanging="284"/>
              <w:rPr>
                <w:rFonts w:ascii="Arial" w:hAnsi="Arial" w:cs="Arial"/>
                <w:color w:val="000000"/>
                <w:sz w:val="15"/>
                <w:szCs w:val="15"/>
              </w:rPr>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14:paraId="694DE3B9" w14:textId="77777777" w:rsidR="00F93808" w:rsidRDefault="00F93808">
            <w:pPr>
              <w:rPr>
                <w:rFonts w:ascii="Arial" w:hAnsi="Arial" w:cs="Arial"/>
                <w:color w:val="000000"/>
                <w:sz w:val="15"/>
                <w:szCs w:val="15"/>
              </w:rPr>
            </w:pPr>
            <w:r>
              <w:rPr>
                <w:rFonts w:ascii="Arial" w:hAnsi="Arial" w:cs="Arial"/>
                <w:color w:val="000000"/>
                <w:sz w:val="15"/>
                <w:szCs w:val="15"/>
              </w:rPr>
              <w:t xml:space="preserve">2)    In </w:t>
            </w:r>
            <w:r>
              <w:rPr>
                <w:rFonts w:ascii="Arial" w:hAnsi="Arial" w:cs="Arial"/>
                <w:b/>
                <w:color w:val="000000"/>
                <w:sz w:val="15"/>
                <w:szCs w:val="15"/>
              </w:rPr>
              <w:t>altro modo</w:t>
            </w:r>
            <w:r>
              <w:rPr>
                <w:rFonts w:ascii="Arial" w:hAnsi="Arial" w:cs="Arial"/>
                <w:color w:val="000000"/>
                <w:sz w:val="15"/>
                <w:szCs w:val="15"/>
              </w:rPr>
              <w:t>? Specificare:</w:t>
            </w:r>
          </w:p>
          <w:p w14:paraId="6C261D3A" w14:textId="15D03F40" w:rsidR="00F93808" w:rsidRDefault="00F93808">
            <w:pPr>
              <w:ind w:left="284" w:hanging="284"/>
              <w:jc w:val="both"/>
              <w:rPr>
                <w:rFonts w:ascii="Arial" w:hAnsi="Arial" w:cs="Arial"/>
                <w:b/>
                <w:color w:val="000000"/>
                <w:sz w:val="15"/>
                <w:szCs w:val="15"/>
              </w:rPr>
            </w:pPr>
            <w:r>
              <w:rPr>
                <w:rFonts w:ascii="Arial" w:hAnsi="Arial" w:cs="Arial"/>
                <w:color w:val="000000"/>
                <w:sz w:val="15"/>
                <w:szCs w:val="15"/>
              </w:rPr>
              <w:t xml:space="preserve">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w:t>
            </w:r>
            <w:r w:rsidR="00811C16">
              <w:rPr>
                <w:rFonts w:ascii="Arial" w:hAnsi="Arial" w:cs="Arial"/>
                <w:color w:val="000000"/>
                <w:sz w:val="15"/>
                <w:szCs w:val="15"/>
              </w:rPr>
              <w:t>94</w:t>
            </w:r>
            <w:r>
              <w:rPr>
                <w:rFonts w:ascii="Arial" w:hAnsi="Arial" w:cs="Arial"/>
                <w:color w:val="000000"/>
                <w:sz w:val="15"/>
                <w:szCs w:val="15"/>
              </w:rPr>
              <w:t xml:space="preserve"> comma </w:t>
            </w:r>
            <w:r w:rsidR="00811C16">
              <w:rPr>
                <w:rFonts w:ascii="Arial" w:hAnsi="Arial" w:cs="Arial"/>
                <w:color w:val="000000"/>
                <w:sz w:val="15"/>
                <w:szCs w:val="15"/>
              </w:rPr>
              <w:t xml:space="preserve">6 </w:t>
            </w:r>
            <w:r>
              <w:rPr>
                <w:rFonts w:ascii="Arial" w:hAnsi="Arial" w:cs="Arial"/>
                <w:color w:val="000000"/>
                <w:sz w:val="15"/>
                <w:szCs w:val="15"/>
              </w:rPr>
              <w:t>del Codice)?</w:t>
            </w:r>
          </w:p>
        </w:tc>
        <w:tc>
          <w:tcPr>
            <w:tcW w:w="2322" w:type="dxa"/>
            <w:tcBorders>
              <w:top w:val="single" w:sz="4" w:space="0" w:color="000080"/>
              <w:left w:val="single" w:sz="4" w:space="0" w:color="000080"/>
              <w:bottom w:val="single" w:sz="4" w:space="0" w:color="000080"/>
            </w:tcBorders>
            <w:shd w:val="clear" w:color="auto" w:fill="FFFFFF"/>
          </w:tcPr>
          <w:p w14:paraId="0D3C1EED" w14:textId="77777777" w:rsidR="00F93808" w:rsidRDefault="00F93808">
            <w:pPr>
              <w:pStyle w:val="Tiret1"/>
              <w:rPr>
                <w:rFonts w:ascii="Arial" w:hAnsi="Arial" w:cs="Arial"/>
                <w:b/>
                <w:sz w:val="15"/>
                <w:szCs w:val="15"/>
              </w:rPr>
            </w:pPr>
            <w:r>
              <w:rPr>
                <w:rFonts w:ascii="Arial" w:hAnsi="Arial" w:cs="Arial"/>
                <w:b/>
                <w:color w:val="000000"/>
                <w:sz w:val="15"/>
                <w:szCs w:val="15"/>
              </w:rPr>
              <w:t>Imposte/tasse</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567B3074" w14:textId="77777777" w:rsidR="00F93808" w:rsidRDefault="00F93808">
            <w:r>
              <w:rPr>
                <w:rFonts w:ascii="Arial" w:hAnsi="Arial" w:cs="Arial"/>
                <w:b/>
                <w:sz w:val="15"/>
                <w:szCs w:val="15"/>
              </w:rPr>
              <w:t>Contributi previdenziali</w:t>
            </w:r>
          </w:p>
        </w:tc>
      </w:tr>
      <w:tr w:rsidR="00F93808" w14:paraId="00E83B50" w14:textId="77777777" w:rsidTr="00FA701F">
        <w:trPr>
          <w:trHeight w:val="1977"/>
        </w:trPr>
        <w:tc>
          <w:tcPr>
            <w:tcW w:w="4644" w:type="dxa"/>
            <w:vMerge/>
            <w:tcBorders>
              <w:top w:val="single" w:sz="4" w:space="0" w:color="000080"/>
              <w:left w:val="single" w:sz="4" w:space="0" w:color="000080"/>
              <w:bottom w:val="single" w:sz="4" w:space="0" w:color="000080"/>
            </w:tcBorders>
            <w:shd w:val="clear" w:color="auto" w:fill="FFFFFF"/>
          </w:tcPr>
          <w:p w14:paraId="1E5188BE" w14:textId="77777777" w:rsidR="00F93808" w:rsidRDefault="00F93808">
            <w:pPr>
              <w:snapToGrid w:val="0"/>
              <w:rPr>
                <w:rFonts w:ascii="Arial" w:hAnsi="Arial" w:cs="Arial"/>
                <w:b/>
                <w:sz w:val="15"/>
                <w:szCs w:val="15"/>
              </w:rPr>
            </w:pPr>
          </w:p>
        </w:tc>
        <w:tc>
          <w:tcPr>
            <w:tcW w:w="2322" w:type="dxa"/>
            <w:tcBorders>
              <w:top w:val="single" w:sz="4" w:space="0" w:color="000080"/>
              <w:left w:val="single" w:sz="4" w:space="0" w:color="000080"/>
              <w:bottom w:val="single" w:sz="4" w:space="0" w:color="000080"/>
            </w:tcBorders>
            <w:shd w:val="clear" w:color="auto" w:fill="FFFFFF"/>
          </w:tcPr>
          <w:p w14:paraId="38F79A92" w14:textId="77777777" w:rsidR="00F93808" w:rsidRDefault="00F93808">
            <w:pPr>
              <w:snapToGrid w:val="0"/>
              <w:rPr>
                <w:rFonts w:ascii="Arial" w:hAnsi="Arial" w:cs="Arial"/>
                <w:color w:val="000000"/>
                <w:sz w:val="15"/>
                <w:szCs w:val="15"/>
              </w:rPr>
            </w:pPr>
          </w:p>
          <w:p w14:paraId="0DF199B3"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08A22685"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4FAC8286" w14:textId="77777777" w:rsidR="00F93808" w:rsidRDefault="00F93808">
            <w:pPr>
              <w:rPr>
                <w:rFonts w:ascii="Arial" w:hAnsi="Arial" w:cs="Arial"/>
                <w:color w:val="000000"/>
                <w:sz w:val="15"/>
                <w:szCs w:val="15"/>
              </w:rPr>
            </w:pPr>
            <w:r>
              <w:rPr>
                <w:rFonts w:ascii="Arial" w:hAnsi="Arial" w:cs="Arial"/>
                <w:color w:val="000000"/>
                <w:sz w:val="15"/>
                <w:szCs w:val="15"/>
              </w:rPr>
              <w:br/>
              <w:t>c1) [ ] Sì [ ] No</w:t>
            </w:r>
          </w:p>
          <w:p w14:paraId="28183017"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42F99AED"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7CB95541"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6D0892AD" w14:textId="77777777" w:rsidR="00F93808" w:rsidRDefault="00F93808">
            <w:pPr>
              <w:pStyle w:val="Tiret0"/>
              <w:ind w:left="850" w:hanging="850"/>
              <w:rPr>
                <w:rFonts w:ascii="Arial" w:hAnsi="Arial" w:cs="Arial"/>
                <w:color w:val="000000"/>
                <w:sz w:val="15"/>
                <w:szCs w:val="15"/>
              </w:rPr>
            </w:pPr>
          </w:p>
          <w:p w14:paraId="7CEFDE9F" w14:textId="77777777" w:rsidR="00F93808" w:rsidRDefault="00F93808">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14:paraId="193C69A2"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3DAD26AC" w14:textId="77777777" w:rsidR="00F93808" w:rsidRDefault="00F93808">
            <w:pPr>
              <w:rPr>
                <w:rFonts w:ascii="Arial" w:hAnsi="Arial" w:cs="Arial"/>
                <w:color w:val="000000"/>
                <w:sz w:val="15"/>
                <w:szCs w:val="15"/>
              </w:rPr>
            </w:pPr>
            <w:r>
              <w:rPr>
                <w:rFonts w:ascii="Arial" w:hAnsi="Arial" w:cs="Arial"/>
                <w:b/>
                <w:color w:val="000000"/>
                <w:sz w:val="15"/>
                <w:szCs w:val="15"/>
              </w:rPr>
              <w:t>In caso affermativo</w:t>
            </w:r>
            <w:r>
              <w:rPr>
                <w:rFonts w:ascii="Arial" w:hAnsi="Arial" w:cs="Arial"/>
                <w:color w:val="000000"/>
                <w:sz w:val="15"/>
                <w:szCs w:val="15"/>
              </w:rPr>
              <w:t xml:space="preserve">, fornire informazioni dettagliate: [……] </w:t>
            </w:r>
          </w:p>
        </w:tc>
        <w:tc>
          <w:tcPr>
            <w:tcW w:w="4067" w:type="dxa"/>
            <w:tcBorders>
              <w:top w:val="single" w:sz="4" w:space="0" w:color="000080"/>
              <w:left w:val="single" w:sz="4" w:space="0" w:color="000080"/>
              <w:bottom w:val="single" w:sz="4" w:space="0" w:color="000080"/>
              <w:right w:val="single" w:sz="4" w:space="0" w:color="000080"/>
            </w:tcBorders>
            <w:shd w:val="clear" w:color="auto" w:fill="FFFFFF"/>
          </w:tcPr>
          <w:p w14:paraId="36B15E84" w14:textId="77777777" w:rsidR="00F93808" w:rsidRDefault="00F93808">
            <w:pPr>
              <w:snapToGrid w:val="0"/>
              <w:rPr>
                <w:rFonts w:ascii="Arial" w:hAnsi="Arial" w:cs="Arial"/>
                <w:color w:val="000000"/>
                <w:sz w:val="15"/>
                <w:szCs w:val="15"/>
              </w:rPr>
            </w:pPr>
          </w:p>
          <w:p w14:paraId="4D83B31D" w14:textId="77777777" w:rsidR="00F93808" w:rsidRDefault="00F93808">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507B2C1C" w14:textId="77777777" w:rsidR="00F93808" w:rsidRDefault="00F93808">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0582071" w14:textId="77777777" w:rsidR="00F93808" w:rsidRDefault="00F93808">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6FE14299"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FC4E69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FCEDDD6" w14:textId="77777777" w:rsidR="00F93808" w:rsidRDefault="00F93808">
            <w:pPr>
              <w:pStyle w:val="Tiret0"/>
              <w:ind w:left="850" w:hanging="850"/>
              <w:rPr>
                <w:rFonts w:ascii="Arial" w:hAnsi="Arial" w:cs="Arial"/>
                <w:color w:val="000000"/>
                <w:sz w:val="15"/>
                <w:szCs w:val="15"/>
              </w:rPr>
            </w:pPr>
            <w:r>
              <w:rPr>
                <w:rFonts w:ascii="Arial" w:hAnsi="Arial" w:cs="Arial"/>
                <w:color w:val="000000"/>
                <w:sz w:val="15"/>
                <w:szCs w:val="15"/>
              </w:rPr>
              <w:t>- [………………]</w:t>
            </w:r>
          </w:p>
          <w:p w14:paraId="2E213050" w14:textId="77777777" w:rsidR="00F93808" w:rsidRDefault="00F93808">
            <w:pPr>
              <w:pStyle w:val="Tiret0"/>
              <w:ind w:left="850" w:hanging="850"/>
              <w:rPr>
                <w:rFonts w:ascii="Arial" w:hAnsi="Arial" w:cs="Arial"/>
                <w:color w:val="000000"/>
                <w:sz w:val="15"/>
                <w:szCs w:val="15"/>
              </w:rPr>
            </w:pPr>
          </w:p>
          <w:p w14:paraId="4A47312C" w14:textId="77777777" w:rsidR="00F93808" w:rsidRDefault="00F93808">
            <w:pPr>
              <w:rPr>
                <w:rFonts w:ascii="Arial" w:hAnsi="Arial" w:cs="Arial"/>
                <w:color w:val="000000"/>
                <w:sz w:val="15"/>
                <w:szCs w:val="15"/>
              </w:rPr>
            </w:pPr>
            <w:r>
              <w:rPr>
                <w:rFonts w:ascii="Arial" w:hAnsi="Arial" w:cs="Arial"/>
                <w:color w:val="000000"/>
                <w:sz w:val="15"/>
                <w:szCs w:val="15"/>
              </w:rPr>
              <w:t>c2) [………….…]</w:t>
            </w:r>
            <w:r>
              <w:rPr>
                <w:rFonts w:ascii="Arial" w:hAnsi="Arial" w:cs="Arial"/>
                <w:color w:val="000000"/>
                <w:sz w:val="15"/>
                <w:szCs w:val="15"/>
              </w:rPr>
              <w:br/>
            </w:r>
          </w:p>
          <w:p w14:paraId="28364319" w14:textId="77777777" w:rsidR="00F93808" w:rsidRDefault="00F93808">
            <w:pPr>
              <w:rPr>
                <w:rFonts w:ascii="Arial" w:hAnsi="Arial" w:cs="Arial"/>
                <w:b/>
                <w:color w:val="000000"/>
                <w:sz w:val="15"/>
                <w:szCs w:val="15"/>
              </w:rPr>
            </w:pPr>
            <w:r>
              <w:rPr>
                <w:rFonts w:ascii="Arial" w:hAnsi="Arial" w:cs="Arial"/>
                <w:color w:val="000000"/>
                <w:sz w:val="15"/>
                <w:szCs w:val="15"/>
              </w:rPr>
              <w:t>d) [ ] Sì [ ] No</w:t>
            </w:r>
            <w:r>
              <w:rPr>
                <w:rFonts w:ascii="Arial" w:hAnsi="Arial" w:cs="Arial"/>
                <w:color w:val="000000"/>
                <w:sz w:val="15"/>
                <w:szCs w:val="15"/>
              </w:rPr>
              <w:br/>
            </w:r>
          </w:p>
          <w:p w14:paraId="44B8CEF4" w14:textId="77777777" w:rsidR="00F93808" w:rsidRDefault="00F93808">
            <w:r>
              <w:rPr>
                <w:rFonts w:ascii="Arial" w:hAnsi="Arial" w:cs="Arial"/>
                <w:b/>
                <w:color w:val="000000"/>
                <w:sz w:val="15"/>
                <w:szCs w:val="15"/>
              </w:rPr>
              <w:t>In caso affermativo</w:t>
            </w:r>
            <w:r>
              <w:rPr>
                <w:rFonts w:ascii="Arial" w:hAnsi="Arial" w:cs="Arial"/>
                <w:color w:val="000000"/>
                <w:sz w:val="15"/>
                <w:szCs w:val="15"/>
              </w:rPr>
              <w:t>, fornire informazioni dettagliate: [……]</w:t>
            </w:r>
          </w:p>
        </w:tc>
      </w:tr>
      <w:tr w:rsidR="00F93808" w14:paraId="5D202FDE" w14:textId="77777777" w:rsidTr="00FA701F">
        <w:tc>
          <w:tcPr>
            <w:tcW w:w="4644" w:type="dxa"/>
            <w:tcBorders>
              <w:top w:val="single" w:sz="4" w:space="0" w:color="000080"/>
              <w:left w:val="single" w:sz="4" w:space="0" w:color="000080"/>
              <w:bottom w:val="single" w:sz="4" w:space="0" w:color="000080"/>
            </w:tcBorders>
            <w:shd w:val="clear" w:color="auto" w:fill="FFFFFF"/>
          </w:tcPr>
          <w:p w14:paraId="68382947" w14:textId="77777777" w:rsidR="00F93808" w:rsidRDefault="00F93808">
            <w:pPr>
              <w:rPr>
                <w:rFonts w:ascii="Arial" w:hAnsi="Arial" w:cs="Arial"/>
                <w:sz w:val="15"/>
                <w:szCs w:val="15"/>
              </w:rPr>
            </w:pPr>
            <w:r>
              <w:rPr>
                <w:rFonts w:ascii="Arial" w:hAnsi="Arial" w:cs="Arial"/>
                <w:sz w:val="15"/>
                <w:szCs w:val="15"/>
              </w:rPr>
              <w:lastRenderedPageBreak/>
              <w:t>Se la documentazione pertinente relativa al pagamento di imposte o contributi previdenziali è disponibile elettronicamente, indicare:</w:t>
            </w:r>
          </w:p>
        </w:tc>
        <w:tc>
          <w:tcPr>
            <w:tcW w:w="6389" w:type="dxa"/>
            <w:gridSpan w:val="2"/>
            <w:tcBorders>
              <w:top w:val="single" w:sz="4" w:space="0" w:color="000080"/>
              <w:left w:val="single" w:sz="4" w:space="0" w:color="000080"/>
              <w:bottom w:val="single" w:sz="4" w:space="0" w:color="000080"/>
              <w:right w:val="single" w:sz="4" w:space="0" w:color="000080"/>
            </w:tcBorders>
            <w:shd w:val="clear" w:color="auto" w:fill="FFFFFF"/>
          </w:tcPr>
          <w:p w14:paraId="4D9471FE" w14:textId="77777777" w:rsidR="00F93808" w:rsidRDefault="00F93808">
            <w:pPr>
              <w:rPr>
                <w:rFonts w:ascii="Arial" w:hAnsi="Arial" w:cs="Arial"/>
                <w:sz w:val="15"/>
                <w:szCs w:val="15"/>
              </w:rPr>
            </w:pPr>
            <w:r>
              <w:rPr>
                <w:rFonts w:ascii="Arial" w:hAnsi="Arial" w:cs="Arial"/>
                <w:sz w:val="15"/>
                <w:szCs w:val="15"/>
              </w:rPr>
              <w:t xml:space="preserve"> (indirizzo web, autorità o organismo di emanazione, riferimento preciso della documentazione)(</w:t>
            </w:r>
            <w:r>
              <w:rPr>
                <w:rStyle w:val="Caratteredellanota"/>
                <w:rFonts w:ascii="Arial" w:hAnsi="Arial" w:cs="Arial"/>
                <w:sz w:val="15"/>
                <w:szCs w:val="15"/>
              </w:rPr>
              <w:footnoteReference w:id="21"/>
            </w:r>
            <w:r>
              <w:rPr>
                <w:rFonts w:ascii="Arial" w:hAnsi="Arial" w:cs="Arial"/>
                <w:sz w:val="15"/>
                <w:szCs w:val="15"/>
              </w:rPr>
              <w:t xml:space="preserve">): </w:t>
            </w:r>
          </w:p>
          <w:p w14:paraId="52E6037A" w14:textId="77777777" w:rsidR="00F93808" w:rsidRDefault="00F93808">
            <w:r>
              <w:rPr>
                <w:rFonts w:ascii="Arial" w:hAnsi="Arial" w:cs="Arial"/>
                <w:sz w:val="15"/>
                <w:szCs w:val="15"/>
              </w:rPr>
              <w:t>[……………][……………][…………..…]</w:t>
            </w:r>
          </w:p>
        </w:tc>
      </w:tr>
    </w:tbl>
    <w:p w14:paraId="36D93B9B" w14:textId="77777777" w:rsidR="00F93808" w:rsidRDefault="00F93808">
      <w:pPr>
        <w:pStyle w:val="SectionTitle"/>
        <w:rPr>
          <w:rFonts w:ascii="Arial" w:hAnsi="Arial" w:cs="Arial"/>
          <w:sz w:val="15"/>
          <w:szCs w:val="15"/>
        </w:rPr>
      </w:pPr>
      <w:r w:rsidRPr="00B91DEA">
        <w:rPr>
          <w:rFonts w:ascii="Arial" w:hAnsi="Arial" w:cs="Arial"/>
          <w:bCs/>
          <w:caps/>
          <w:sz w:val="15"/>
          <w:szCs w:val="15"/>
        </w:rPr>
        <w:t>C</w:t>
      </w:r>
      <w:r>
        <w:rPr>
          <w:rFonts w:ascii="Arial" w:hAnsi="Arial" w:cs="Arial"/>
          <w:b w:val="0"/>
          <w:caps/>
          <w:sz w:val="15"/>
          <w:szCs w:val="15"/>
        </w:rPr>
        <w:t xml:space="preserve">: </w:t>
      </w:r>
      <w:r w:rsidRPr="00B91DEA">
        <w:rPr>
          <w:rFonts w:ascii="Arial" w:hAnsi="Arial" w:cs="Arial"/>
          <w:bCs/>
          <w:caps/>
          <w:sz w:val="15"/>
          <w:szCs w:val="15"/>
        </w:rPr>
        <w:t>motivi legati a insolvenza, conflitto di interessi o illeciti professionali</w:t>
      </w:r>
      <w:r>
        <w:rPr>
          <w:rFonts w:ascii="Arial" w:hAnsi="Arial" w:cs="Arial"/>
          <w:b w:val="0"/>
          <w:caps/>
          <w:sz w:val="15"/>
          <w:szCs w:val="15"/>
        </w:rPr>
        <w:t xml:space="preserve"> (</w:t>
      </w:r>
      <w:r>
        <w:rPr>
          <w:rStyle w:val="Caratteredellanota"/>
          <w:rFonts w:ascii="Arial" w:hAnsi="Arial" w:cs="Arial"/>
          <w:caps/>
          <w:sz w:val="15"/>
          <w:szCs w:val="15"/>
        </w:rPr>
        <w:footnoteReference w:id="22"/>
      </w:r>
      <w:r>
        <w:rPr>
          <w:rFonts w:ascii="Arial" w:hAnsi="Arial" w:cs="Arial"/>
          <w:b w:val="0"/>
          <w:caps/>
          <w:sz w:val="15"/>
          <w:szCs w:val="15"/>
        </w:rPr>
        <w:t>)</w:t>
      </w:r>
    </w:p>
    <w:p w14:paraId="46D0689F" w14:textId="77777777" w:rsidR="00F93808" w:rsidRDefault="00F93808" w:rsidP="00FA701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6F80938F" w14:textId="77777777" w:rsidTr="00FA701F">
        <w:tc>
          <w:tcPr>
            <w:tcW w:w="4644" w:type="dxa"/>
            <w:tcBorders>
              <w:top w:val="single" w:sz="4" w:space="0" w:color="000080"/>
              <w:left w:val="single" w:sz="4" w:space="0" w:color="000080"/>
              <w:bottom w:val="single" w:sz="4" w:space="0" w:color="000080"/>
            </w:tcBorders>
            <w:shd w:val="clear" w:color="auto" w:fill="FFFFFF"/>
          </w:tcPr>
          <w:p w14:paraId="444A8842" w14:textId="77777777" w:rsidR="00F93808" w:rsidRDefault="00F93808">
            <w:pPr>
              <w:rPr>
                <w:rFonts w:ascii="Arial" w:hAnsi="Arial" w:cs="Arial"/>
                <w:b/>
                <w:sz w:val="15"/>
                <w:szCs w:val="15"/>
              </w:rPr>
            </w:pPr>
            <w:r>
              <w:rPr>
                <w:rFonts w:ascii="Arial" w:hAnsi="Arial" w:cs="Arial"/>
                <w:b/>
                <w:sz w:val="15"/>
                <w:szCs w:val="15"/>
              </w:rPr>
              <w:t>Informazioni su eventuali situazioni di insolvenza, conflitto di interessi o illeciti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7A5A2669" w14:textId="77777777" w:rsidR="00F93808" w:rsidRDefault="00F93808">
            <w:r>
              <w:rPr>
                <w:rFonts w:ascii="Arial" w:hAnsi="Arial" w:cs="Arial"/>
                <w:b/>
                <w:sz w:val="15"/>
                <w:szCs w:val="15"/>
              </w:rPr>
              <w:t>Risposta:</w:t>
            </w:r>
          </w:p>
        </w:tc>
      </w:tr>
      <w:tr w:rsidR="00F93808" w14:paraId="26761C6E" w14:textId="77777777" w:rsidTr="00FA701F">
        <w:trPr>
          <w:trHeight w:val="406"/>
        </w:trPr>
        <w:tc>
          <w:tcPr>
            <w:tcW w:w="4644" w:type="dxa"/>
            <w:vMerge w:val="restart"/>
            <w:tcBorders>
              <w:top w:val="single" w:sz="4" w:space="0" w:color="000080"/>
              <w:left w:val="single" w:sz="4" w:space="0" w:color="000080"/>
              <w:bottom w:val="single" w:sz="4" w:space="0" w:color="000080"/>
            </w:tcBorders>
            <w:shd w:val="clear" w:color="auto" w:fill="FFFFFF"/>
          </w:tcPr>
          <w:p w14:paraId="32A9DA3F" w14:textId="05FBAE2E" w:rsidR="00F93808" w:rsidRDefault="00F93808">
            <w:pPr>
              <w:jc w:val="both"/>
              <w:rPr>
                <w:rFonts w:ascii="Arial" w:hAnsi="Arial" w:cs="Arial"/>
                <w:color w:val="000000"/>
                <w:sz w:val="15"/>
                <w:szCs w:val="15"/>
              </w:rPr>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Caratteredellanota"/>
                <w:rFonts w:ascii="Arial" w:hAnsi="Arial" w:cs="Arial"/>
                <w:color w:val="000000"/>
                <w:sz w:val="15"/>
                <w:szCs w:val="15"/>
              </w:rPr>
              <w:footnoteReference w:id="23"/>
            </w:r>
            <w:r>
              <w:rPr>
                <w:rFonts w:ascii="Arial" w:hAnsi="Arial" w:cs="Arial"/>
                <w:color w:val="000000"/>
                <w:sz w:val="15"/>
                <w:szCs w:val="15"/>
              </w:rPr>
              <w:t xml:space="preserve">) di cui all’articolo </w:t>
            </w:r>
            <w:r w:rsidR="00B442AB">
              <w:rPr>
                <w:rFonts w:ascii="Arial" w:hAnsi="Arial" w:cs="Arial"/>
                <w:color w:val="000000"/>
                <w:sz w:val="15"/>
                <w:szCs w:val="15"/>
              </w:rPr>
              <w:t>95</w:t>
            </w:r>
            <w:r>
              <w:rPr>
                <w:rFonts w:ascii="Arial" w:hAnsi="Arial" w:cs="Arial"/>
                <w:color w:val="000000"/>
                <w:sz w:val="15"/>
                <w:szCs w:val="15"/>
              </w:rPr>
              <w:t xml:space="preserve">, comma </w:t>
            </w:r>
            <w:r w:rsidR="00B442AB">
              <w:rPr>
                <w:rFonts w:ascii="Arial" w:hAnsi="Arial" w:cs="Arial"/>
                <w:color w:val="000000"/>
                <w:sz w:val="15"/>
                <w:szCs w:val="15"/>
              </w:rPr>
              <w:t>1</w:t>
            </w:r>
            <w:r>
              <w:rPr>
                <w:rFonts w:ascii="Arial" w:hAnsi="Arial" w:cs="Arial"/>
                <w:color w:val="000000"/>
                <w:sz w:val="15"/>
                <w:szCs w:val="15"/>
              </w:rPr>
              <w:t xml:space="preserve">, lett. </w:t>
            </w:r>
            <w:r>
              <w:rPr>
                <w:rFonts w:ascii="Arial" w:hAnsi="Arial" w:cs="Arial"/>
                <w:i/>
                <w:color w:val="000000"/>
                <w:sz w:val="15"/>
                <w:szCs w:val="15"/>
              </w:rPr>
              <w:t>a)</w:t>
            </w:r>
            <w:r>
              <w:rPr>
                <w:rFonts w:ascii="Arial" w:hAnsi="Arial" w:cs="Arial"/>
                <w:color w:val="000000"/>
                <w:sz w:val="15"/>
                <w:szCs w:val="15"/>
              </w:rPr>
              <w:t>, del Codice?</w:t>
            </w:r>
          </w:p>
          <w:p w14:paraId="3926821F" w14:textId="77777777" w:rsidR="00F93808" w:rsidRDefault="00F93808">
            <w:pPr>
              <w:spacing w:before="0" w:after="0"/>
              <w:rPr>
                <w:rFonts w:ascii="Arial" w:hAnsi="Arial" w:cs="Arial"/>
                <w:color w:val="000000"/>
                <w:sz w:val="15"/>
                <w:szCs w:val="15"/>
              </w:rPr>
            </w:pPr>
          </w:p>
          <w:p w14:paraId="155AB3EF" w14:textId="77777777" w:rsidR="00F93808" w:rsidRDefault="00F93808">
            <w:pPr>
              <w:spacing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3B5950A" w14:textId="08D914D1" w:rsidR="00F93808" w:rsidRDefault="00F93808">
            <w:pPr>
              <w:spacing w:before="0" w:after="0"/>
              <w:rPr>
                <w:rFonts w:ascii="Arial" w:hAnsi="Arial" w:cs="Arial"/>
                <w:color w:val="000000"/>
                <w:sz w:val="14"/>
                <w:szCs w:val="14"/>
              </w:rPr>
            </w:pPr>
            <w:r>
              <w:rPr>
                <w:rFonts w:ascii="Arial" w:hAnsi="Arial" w:cs="Arial"/>
                <w:color w:val="000000"/>
                <w:sz w:val="14"/>
                <w:szCs w:val="14"/>
              </w:rPr>
              <w:t>o “Self-</w:t>
            </w:r>
            <w:proofErr w:type="spellStart"/>
            <w:r>
              <w:rPr>
                <w:rFonts w:ascii="Arial" w:hAnsi="Arial" w:cs="Arial"/>
                <w:color w:val="000000"/>
                <w:sz w:val="14"/>
                <w:szCs w:val="14"/>
              </w:rPr>
              <w:t>Cleaning</w:t>
            </w:r>
            <w:proofErr w:type="spellEnd"/>
            <w:r>
              <w:rPr>
                <w:rFonts w:ascii="Arial" w:hAnsi="Arial" w:cs="Arial"/>
                <w:color w:val="000000"/>
                <w:sz w:val="14"/>
                <w:szCs w:val="14"/>
              </w:rPr>
              <w:t xml:space="preserve">, cfr. articolo </w:t>
            </w:r>
            <w:r w:rsidR="00B442AB">
              <w:rPr>
                <w:rFonts w:ascii="Arial" w:hAnsi="Arial" w:cs="Arial"/>
                <w:color w:val="000000"/>
                <w:sz w:val="14"/>
                <w:szCs w:val="14"/>
              </w:rPr>
              <w:t>96</w:t>
            </w:r>
            <w:r>
              <w:rPr>
                <w:rFonts w:ascii="Arial" w:hAnsi="Arial" w:cs="Arial"/>
                <w:color w:val="000000"/>
                <w:sz w:val="14"/>
                <w:szCs w:val="14"/>
              </w:rPr>
              <w:t xml:space="preserve">, comma </w:t>
            </w:r>
            <w:r w:rsidR="00B442AB">
              <w:rPr>
                <w:rFonts w:ascii="Arial" w:hAnsi="Arial" w:cs="Arial"/>
                <w:color w:val="000000"/>
                <w:sz w:val="14"/>
                <w:szCs w:val="14"/>
              </w:rPr>
              <w:t>6 del Codice</w:t>
            </w:r>
            <w:r>
              <w:rPr>
                <w:rFonts w:ascii="Arial" w:hAnsi="Arial" w:cs="Arial"/>
                <w:color w:val="000000"/>
                <w:sz w:val="14"/>
                <w:szCs w:val="14"/>
              </w:rPr>
              <w:t>)?</w:t>
            </w:r>
          </w:p>
          <w:p w14:paraId="782389D4" w14:textId="77777777" w:rsidR="00F93808" w:rsidRDefault="00F93808">
            <w:pPr>
              <w:spacing w:before="0" w:after="0"/>
              <w:rPr>
                <w:rFonts w:ascii="Arial" w:hAnsi="Arial" w:cs="Arial"/>
                <w:color w:val="000000"/>
                <w:sz w:val="14"/>
                <w:szCs w:val="14"/>
              </w:rPr>
            </w:pPr>
          </w:p>
          <w:p w14:paraId="066B8B1F" w14:textId="77777777" w:rsidR="00F93808" w:rsidRDefault="00F93808">
            <w:pPr>
              <w:spacing w:before="0" w:after="0"/>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66C4D689" w14:textId="77777777" w:rsidR="00F93808" w:rsidRDefault="00F93808">
            <w:pPr>
              <w:spacing w:before="0" w:after="0"/>
              <w:rPr>
                <w:rFonts w:ascii="Arial" w:hAnsi="Arial" w:cs="Arial"/>
                <w:color w:val="000000"/>
                <w:sz w:val="14"/>
                <w:szCs w:val="14"/>
              </w:rPr>
            </w:pPr>
          </w:p>
          <w:p w14:paraId="28674167"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1C44DB05"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1893170D" w14:textId="77777777" w:rsidR="00F93808" w:rsidRDefault="00F93808">
            <w:pPr>
              <w:tabs>
                <w:tab w:val="left" w:pos="250"/>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5DE80518" w14:textId="77777777" w:rsidR="00F93808" w:rsidRDefault="00F93808">
            <w:pPr>
              <w:spacing w:before="0" w:after="0"/>
              <w:rPr>
                <w:rFonts w:ascii="Arial" w:hAnsi="Arial" w:cs="Arial"/>
                <w:color w:val="000000"/>
                <w:sz w:val="14"/>
                <w:szCs w:val="14"/>
              </w:rPr>
            </w:pPr>
          </w:p>
          <w:p w14:paraId="29184C7A" w14:textId="77777777" w:rsidR="00F93808" w:rsidRDefault="00F93808">
            <w:pPr>
              <w:tabs>
                <w:tab w:val="left" w:pos="304"/>
              </w:tabs>
              <w:spacing w:before="0" w:after="0"/>
              <w:rPr>
                <w:rFonts w:ascii="Arial" w:hAnsi="Arial" w:cs="Arial"/>
                <w:color w:val="000000"/>
                <w:sz w:val="14"/>
                <w:szCs w:val="14"/>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243AA73C" w14:textId="77777777" w:rsidR="00F93808" w:rsidRDefault="00F93808">
            <w:pPr>
              <w:spacing w:before="0" w:after="0"/>
              <w:rPr>
                <w:rFonts w:ascii="Arial" w:hAnsi="Arial" w:cs="Arial"/>
                <w:color w:val="000000"/>
                <w:sz w:val="14"/>
                <w:szCs w:val="14"/>
              </w:rPr>
            </w:pPr>
          </w:p>
          <w:p w14:paraId="792E6423"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3C48D87" w14:textId="77777777" w:rsidR="00F93808" w:rsidRDefault="00F93808">
            <w:r>
              <w:rPr>
                <w:rFonts w:ascii="Arial" w:hAnsi="Arial" w:cs="Arial"/>
                <w:color w:val="000000"/>
                <w:sz w:val="15"/>
                <w:szCs w:val="15"/>
              </w:rPr>
              <w:t>[ ] Sì [ ] No</w:t>
            </w:r>
          </w:p>
        </w:tc>
      </w:tr>
      <w:tr w:rsidR="00F93808" w14:paraId="4AB057A5" w14:textId="77777777" w:rsidTr="00FA701F">
        <w:trPr>
          <w:trHeight w:val="405"/>
        </w:trPr>
        <w:tc>
          <w:tcPr>
            <w:tcW w:w="4644" w:type="dxa"/>
            <w:vMerge/>
            <w:tcBorders>
              <w:top w:val="single" w:sz="4" w:space="0" w:color="000080"/>
              <w:left w:val="single" w:sz="4" w:space="0" w:color="000080"/>
              <w:bottom w:val="single" w:sz="4" w:space="0" w:color="000080"/>
            </w:tcBorders>
            <w:shd w:val="clear" w:color="auto" w:fill="FFFFFF"/>
          </w:tcPr>
          <w:p w14:paraId="1C2D7E22" w14:textId="77777777" w:rsidR="00F93808" w:rsidRDefault="00F93808">
            <w:pPr>
              <w:snapToGrid w:val="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84C8D7C" w14:textId="77777777" w:rsidR="00F93808" w:rsidRDefault="00F93808">
            <w:pPr>
              <w:snapToGrid w:val="0"/>
              <w:rPr>
                <w:rFonts w:ascii="Arial" w:hAnsi="Arial" w:cs="Arial"/>
                <w:color w:val="000000"/>
                <w:sz w:val="15"/>
                <w:szCs w:val="15"/>
              </w:rPr>
            </w:pPr>
          </w:p>
          <w:p w14:paraId="4BDC8B30" w14:textId="77777777" w:rsidR="00F93808" w:rsidRDefault="00F93808">
            <w:pPr>
              <w:rPr>
                <w:rFonts w:ascii="Arial" w:hAnsi="Arial" w:cs="Arial"/>
                <w:color w:val="000000"/>
                <w:sz w:val="15"/>
                <w:szCs w:val="15"/>
              </w:rPr>
            </w:pPr>
          </w:p>
          <w:p w14:paraId="66D492AB" w14:textId="77777777" w:rsidR="00F93808" w:rsidRDefault="00F93808">
            <w:pPr>
              <w:rPr>
                <w:rFonts w:ascii="Arial" w:hAnsi="Arial" w:cs="Arial"/>
                <w:color w:val="000000"/>
                <w:sz w:val="15"/>
                <w:szCs w:val="15"/>
              </w:rPr>
            </w:pPr>
          </w:p>
          <w:p w14:paraId="040B88FC" w14:textId="77777777" w:rsidR="00F93808" w:rsidRDefault="00F93808">
            <w:pPr>
              <w:rPr>
                <w:rFonts w:ascii="Arial" w:hAnsi="Arial" w:cs="Arial"/>
                <w:color w:val="000000"/>
                <w:sz w:val="15"/>
                <w:szCs w:val="15"/>
              </w:rPr>
            </w:pPr>
            <w:r>
              <w:rPr>
                <w:rFonts w:ascii="Arial" w:hAnsi="Arial" w:cs="Arial"/>
                <w:color w:val="000000"/>
                <w:sz w:val="15"/>
                <w:szCs w:val="15"/>
              </w:rPr>
              <w:t xml:space="preserve"> </w:t>
            </w:r>
          </w:p>
          <w:p w14:paraId="4992DD60" w14:textId="77777777" w:rsidR="00F93808" w:rsidRDefault="00F93808">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r>
          </w:p>
          <w:p w14:paraId="22437DB3" w14:textId="77777777" w:rsidR="00F93808" w:rsidRDefault="00F93808">
            <w:pPr>
              <w:rPr>
                <w:rFonts w:ascii="Arial" w:hAnsi="Arial" w:cs="Arial"/>
                <w:color w:val="000000"/>
                <w:sz w:val="15"/>
                <w:szCs w:val="15"/>
              </w:rPr>
            </w:pPr>
          </w:p>
          <w:p w14:paraId="1239FCFE" w14:textId="77777777" w:rsidR="00F93808" w:rsidRDefault="00F93808">
            <w:pPr>
              <w:rPr>
                <w:rFonts w:ascii="Arial" w:hAnsi="Arial" w:cs="Arial"/>
                <w:color w:val="000000"/>
                <w:sz w:val="14"/>
                <w:szCs w:val="14"/>
              </w:rPr>
            </w:pPr>
          </w:p>
          <w:p w14:paraId="55AB6241"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2AE54A7B"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3967159E"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42B52C6F" w14:textId="5430BBF6" w:rsidR="00F93808" w:rsidRDefault="00F93808">
            <w:pPr>
              <w:jc w:val="both"/>
              <w:rPr>
                <w:rFonts w:ascii="Arial" w:hAnsi="Arial" w:cs="Arial"/>
                <w:color w:val="000000"/>
                <w:sz w:val="14"/>
                <w:szCs w:val="14"/>
              </w:rPr>
            </w:pPr>
            <w:r>
              <w:rPr>
                <w:rFonts w:ascii="Arial" w:hAnsi="Arial" w:cs="Arial"/>
                <w:color w:val="000000"/>
                <w:sz w:val="14"/>
                <w:szCs w:val="14"/>
              </w:rPr>
              <w:t>In caso affermativo elencare</w:t>
            </w:r>
            <w:r w:rsidR="00054C58">
              <w:rPr>
                <w:rFonts w:ascii="Arial" w:hAnsi="Arial" w:cs="Arial"/>
                <w:color w:val="000000"/>
                <w:sz w:val="14"/>
                <w:szCs w:val="14"/>
              </w:rPr>
              <w:t>/allegare</w:t>
            </w:r>
            <w:r>
              <w:rPr>
                <w:rFonts w:ascii="Arial" w:hAnsi="Arial" w:cs="Arial"/>
                <w:color w:val="000000"/>
                <w:sz w:val="14"/>
                <w:szCs w:val="14"/>
              </w:rPr>
              <w:t xml:space="preserve"> la documentazione pertinente [    ] e, se disponibile elettronicamente, indicare: (indirizzo web, autorità o organismo di emanazione, riferimento preciso della documentazione):</w:t>
            </w:r>
          </w:p>
          <w:p w14:paraId="4BB472A0" w14:textId="77777777" w:rsidR="00F93808" w:rsidRDefault="00F93808">
            <w:pPr>
              <w:rPr>
                <w:rFonts w:ascii="Arial" w:hAnsi="Arial" w:cs="Arial"/>
                <w:color w:val="000000"/>
                <w:sz w:val="14"/>
                <w:szCs w:val="14"/>
              </w:rPr>
            </w:pPr>
            <w:r>
              <w:rPr>
                <w:rFonts w:ascii="Arial" w:hAnsi="Arial" w:cs="Arial"/>
                <w:color w:val="000000"/>
                <w:sz w:val="14"/>
                <w:szCs w:val="14"/>
              </w:rPr>
              <w:t xml:space="preserve">[……..…][…….…][……..…][……..…]  </w:t>
            </w:r>
          </w:p>
          <w:p w14:paraId="3B767697" w14:textId="5C6FFA4E" w:rsidR="00054C58" w:rsidRDefault="00DF40A6" w:rsidP="00DF40A6">
            <w:pPr>
              <w:spacing w:after="0"/>
            </w:pPr>
            <w:r>
              <w:rPr>
                <w:rFonts w:ascii="Arial" w:hAnsi="Arial" w:cs="Arial"/>
                <w:color w:val="000000"/>
                <w:sz w:val="14"/>
                <w:szCs w:val="14"/>
              </w:rPr>
              <w:t>P.S. le suddette informazioni devono essere previste per tutte le violazioni elencate</w:t>
            </w:r>
          </w:p>
        </w:tc>
      </w:tr>
      <w:tr w:rsidR="00F93808" w14:paraId="61189806" w14:textId="77777777" w:rsidTr="00FA701F">
        <w:tc>
          <w:tcPr>
            <w:tcW w:w="4644" w:type="dxa"/>
            <w:tcBorders>
              <w:top w:val="single" w:sz="4" w:space="0" w:color="000080"/>
              <w:left w:val="single" w:sz="4" w:space="0" w:color="000080"/>
              <w:bottom w:val="single" w:sz="4" w:space="0" w:color="000080"/>
            </w:tcBorders>
            <w:shd w:val="clear" w:color="auto" w:fill="FFFFFF"/>
          </w:tcPr>
          <w:p w14:paraId="6A1F3825" w14:textId="6C072E61" w:rsidR="00F93808" w:rsidRDefault="00F93808">
            <w:pPr>
              <w:jc w:val="both"/>
              <w:rPr>
                <w:rFonts w:ascii="Arial" w:hAnsi="Arial" w:cs="Arial"/>
                <w:color w:val="000000"/>
                <w:sz w:val="14"/>
                <w:szCs w:val="14"/>
              </w:rPr>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w:t>
            </w:r>
            <w:r w:rsidR="00054C58">
              <w:rPr>
                <w:rFonts w:ascii="Arial" w:hAnsi="Arial" w:cs="Arial"/>
                <w:color w:val="000000"/>
                <w:sz w:val="14"/>
                <w:szCs w:val="14"/>
              </w:rPr>
              <w:t>94</w:t>
            </w:r>
            <w:r>
              <w:rPr>
                <w:rFonts w:ascii="Arial" w:hAnsi="Arial" w:cs="Arial"/>
                <w:color w:val="000000"/>
                <w:sz w:val="14"/>
                <w:szCs w:val="14"/>
              </w:rPr>
              <w:t xml:space="preserve">, comma 5, lett. </w:t>
            </w:r>
            <w:r w:rsidR="00054C58">
              <w:rPr>
                <w:rFonts w:ascii="Arial" w:hAnsi="Arial" w:cs="Arial"/>
                <w:color w:val="000000"/>
                <w:sz w:val="14"/>
                <w:szCs w:val="14"/>
              </w:rPr>
              <w:t>d</w:t>
            </w:r>
            <w:r>
              <w:rPr>
                <w:rFonts w:ascii="Arial" w:hAnsi="Arial" w:cs="Arial"/>
                <w:i/>
                <w:color w:val="000000"/>
                <w:sz w:val="14"/>
                <w:szCs w:val="14"/>
              </w:rPr>
              <w:t>)</w:t>
            </w:r>
            <w:r>
              <w:rPr>
                <w:rFonts w:ascii="Arial" w:hAnsi="Arial" w:cs="Arial"/>
                <w:color w:val="000000"/>
                <w:sz w:val="14"/>
                <w:szCs w:val="14"/>
              </w:rPr>
              <w:t>, del Codice:</w:t>
            </w:r>
          </w:p>
          <w:p w14:paraId="4AB9D029" w14:textId="77777777" w:rsidR="00F93808" w:rsidRDefault="00F93808">
            <w:pPr>
              <w:pStyle w:val="NormalLeft"/>
              <w:tabs>
                <w:tab w:val="left" w:pos="162"/>
              </w:tabs>
              <w:spacing w:before="0" w:after="0"/>
              <w:jc w:val="both"/>
              <w:rPr>
                <w:rFonts w:ascii="Arial" w:hAnsi="Arial" w:cs="Arial"/>
                <w:color w:val="000000"/>
                <w:sz w:val="14"/>
                <w:szCs w:val="14"/>
              </w:rPr>
            </w:pPr>
          </w:p>
          <w:p w14:paraId="5573A43D" w14:textId="49DC4A82" w:rsidR="00F93808" w:rsidRDefault="00F93808">
            <w:pPr>
              <w:pStyle w:val="NormalLeft"/>
              <w:spacing w:before="0" w:after="0"/>
              <w:ind w:left="162"/>
              <w:jc w:val="both"/>
              <w:rPr>
                <w:rFonts w:ascii="Arial" w:hAnsi="Arial" w:cs="Arial"/>
                <w:b/>
                <w:color w:val="000000"/>
                <w:sz w:val="14"/>
                <w:szCs w:val="14"/>
              </w:rPr>
            </w:pPr>
            <w:r>
              <w:rPr>
                <w:rFonts w:ascii="Arial" w:hAnsi="Arial" w:cs="Arial"/>
                <w:color w:val="000000"/>
                <w:sz w:val="14"/>
                <w:szCs w:val="14"/>
              </w:rPr>
              <w:t xml:space="preserve">a) </w:t>
            </w:r>
            <w:r w:rsidR="00054C58">
              <w:rPr>
                <w:rFonts w:ascii="Arial" w:hAnsi="Arial" w:cs="Arial"/>
                <w:color w:val="000000"/>
                <w:sz w:val="14"/>
                <w:szCs w:val="14"/>
              </w:rPr>
              <w:t>liquidazione giudiziale</w:t>
            </w:r>
          </w:p>
          <w:p w14:paraId="50708EDA" w14:textId="77777777" w:rsidR="00F93808" w:rsidRDefault="00F93808">
            <w:pPr>
              <w:pStyle w:val="NormalLeft"/>
              <w:spacing w:before="0" w:after="0"/>
              <w:jc w:val="both"/>
              <w:rPr>
                <w:rFonts w:ascii="Arial" w:hAnsi="Arial" w:cs="Arial"/>
                <w:b/>
                <w:color w:val="000000"/>
                <w:sz w:val="14"/>
                <w:szCs w:val="14"/>
              </w:rPr>
            </w:pPr>
          </w:p>
          <w:p w14:paraId="40962B5A" w14:textId="77777777" w:rsidR="00F93808" w:rsidRDefault="00F93808">
            <w:pPr>
              <w:pStyle w:val="NormalLeft"/>
              <w:spacing w:before="0" w:after="0"/>
              <w:ind w:left="162"/>
              <w:jc w:val="both"/>
              <w:rPr>
                <w:b/>
                <w:color w:val="000000"/>
                <w:sz w:val="16"/>
                <w:szCs w:val="16"/>
              </w:rPr>
            </w:pPr>
          </w:p>
          <w:p w14:paraId="3CCA3FD7" w14:textId="77777777" w:rsidR="003A0C00" w:rsidRDefault="003A0C00">
            <w:pPr>
              <w:pStyle w:val="NormalLeft"/>
              <w:spacing w:before="0" w:after="0"/>
              <w:ind w:left="162"/>
              <w:jc w:val="both"/>
              <w:rPr>
                <w:b/>
                <w:color w:val="000000"/>
                <w:sz w:val="16"/>
                <w:szCs w:val="16"/>
              </w:rPr>
            </w:pPr>
          </w:p>
          <w:p w14:paraId="34179F9C" w14:textId="77777777" w:rsidR="003A0C00" w:rsidRDefault="003A0C00">
            <w:pPr>
              <w:pStyle w:val="NormalLeft"/>
              <w:spacing w:before="0" w:after="0"/>
              <w:ind w:left="162"/>
              <w:jc w:val="both"/>
              <w:rPr>
                <w:b/>
                <w:color w:val="000000"/>
                <w:sz w:val="16"/>
                <w:szCs w:val="16"/>
              </w:rPr>
            </w:pPr>
          </w:p>
          <w:p w14:paraId="4D5BF8B6" w14:textId="77777777" w:rsidR="003A0C00" w:rsidRDefault="003A0C00">
            <w:pPr>
              <w:pStyle w:val="NormalLeft"/>
              <w:spacing w:before="0" w:after="0"/>
              <w:ind w:left="162"/>
              <w:jc w:val="both"/>
              <w:rPr>
                <w:b/>
                <w:color w:val="000000"/>
                <w:sz w:val="16"/>
                <w:szCs w:val="16"/>
              </w:rPr>
            </w:pPr>
          </w:p>
          <w:p w14:paraId="20F012F5" w14:textId="77777777" w:rsidR="003A0C00" w:rsidRDefault="003A0C00">
            <w:pPr>
              <w:pStyle w:val="NormalLeft"/>
              <w:spacing w:before="0" w:after="0"/>
              <w:ind w:left="162"/>
              <w:jc w:val="both"/>
              <w:rPr>
                <w:b/>
                <w:color w:val="000000"/>
                <w:sz w:val="16"/>
                <w:szCs w:val="16"/>
              </w:rPr>
            </w:pPr>
          </w:p>
          <w:p w14:paraId="5E1A705D" w14:textId="77777777" w:rsidR="003A0C00" w:rsidRDefault="003A0C00">
            <w:pPr>
              <w:pStyle w:val="NormalLeft"/>
              <w:spacing w:before="0" w:after="0"/>
              <w:ind w:left="162"/>
              <w:jc w:val="both"/>
              <w:rPr>
                <w:b/>
                <w:color w:val="000000"/>
                <w:sz w:val="16"/>
                <w:szCs w:val="16"/>
              </w:rPr>
            </w:pPr>
          </w:p>
          <w:p w14:paraId="69C80B83" w14:textId="77777777" w:rsidR="003A0C00" w:rsidRDefault="003A0C00">
            <w:pPr>
              <w:pStyle w:val="NormalLeft"/>
              <w:spacing w:before="0" w:after="0"/>
              <w:ind w:left="162"/>
              <w:jc w:val="both"/>
              <w:rPr>
                <w:b/>
                <w:color w:val="000000"/>
                <w:sz w:val="16"/>
                <w:szCs w:val="16"/>
              </w:rPr>
            </w:pPr>
          </w:p>
          <w:p w14:paraId="005D9495" w14:textId="77777777" w:rsidR="00054C58" w:rsidRDefault="00054C58">
            <w:pPr>
              <w:pStyle w:val="NormalLeft"/>
              <w:spacing w:before="0" w:after="0"/>
              <w:ind w:left="162"/>
              <w:jc w:val="both"/>
              <w:rPr>
                <w:b/>
                <w:color w:val="000000"/>
                <w:sz w:val="16"/>
                <w:szCs w:val="16"/>
              </w:rPr>
            </w:pPr>
          </w:p>
          <w:p w14:paraId="6640690A"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b) liquidazione coatta</w:t>
            </w:r>
          </w:p>
          <w:p w14:paraId="77AD1392" w14:textId="77777777" w:rsidR="00054C58" w:rsidRDefault="00054C58">
            <w:pPr>
              <w:pStyle w:val="NormalLeft"/>
              <w:spacing w:before="0" w:after="0"/>
              <w:ind w:left="162"/>
              <w:jc w:val="both"/>
              <w:rPr>
                <w:rFonts w:ascii="Arial" w:hAnsi="Arial" w:cs="Arial"/>
                <w:color w:val="000000"/>
                <w:sz w:val="14"/>
                <w:szCs w:val="14"/>
              </w:rPr>
            </w:pPr>
          </w:p>
          <w:p w14:paraId="500A91A8" w14:textId="77777777" w:rsidR="00F93808" w:rsidRDefault="00F93808">
            <w:pPr>
              <w:pStyle w:val="NormalLeft"/>
              <w:spacing w:before="0" w:after="0"/>
              <w:ind w:left="162"/>
              <w:jc w:val="both"/>
              <w:rPr>
                <w:rFonts w:ascii="Arial" w:hAnsi="Arial" w:cs="Arial"/>
                <w:color w:val="000000"/>
                <w:sz w:val="14"/>
                <w:szCs w:val="14"/>
              </w:rPr>
            </w:pPr>
          </w:p>
          <w:p w14:paraId="38732FF5" w14:textId="77777777" w:rsidR="003A0C00" w:rsidRDefault="003A0C00">
            <w:pPr>
              <w:pStyle w:val="NormalLeft"/>
              <w:spacing w:before="0" w:after="0"/>
              <w:ind w:left="162"/>
              <w:jc w:val="both"/>
              <w:rPr>
                <w:rFonts w:ascii="Arial" w:hAnsi="Arial" w:cs="Arial"/>
                <w:color w:val="000000"/>
                <w:sz w:val="14"/>
                <w:szCs w:val="14"/>
              </w:rPr>
            </w:pPr>
          </w:p>
          <w:p w14:paraId="498B8592" w14:textId="77777777" w:rsidR="00054C58" w:rsidRDefault="00054C58">
            <w:pPr>
              <w:pStyle w:val="NormalLeft"/>
              <w:spacing w:before="0" w:after="0"/>
              <w:ind w:left="162"/>
              <w:jc w:val="both"/>
              <w:rPr>
                <w:rFonts w:ascii="Arial" w:hAnsi="Arial" w:cs="Arial"/>
                <w:color w:val="000000"/>
                <w:sz w:val="14"/>
                <w:szCs w:val="14"/>
              </w:rPr>
            </w:pPr>
          </w:p>
          <w:p w14:paraId="4082AF86" w14:textId="77777777" w:rsidR="00F93808" w:rsidRDefault="00F93808">
            <w:pPr>
              <w:pStyle w:val="NormalLeft"/>
              <w:spacing w:before="0" w:after="0"/>
              <w:ind w:left="162"/>
              <w:jc w:val="both"/>
              <w:rPr>
                <w:rFonts w:ascii="Arial" w:hAnsi="Arial" w:cs="Arial"/>
                <w:color w:val="000000"/>
                <w:sz w:val="14"/>
                <w:szCs w:val="14"/>
              </w:rPr>
            </w:pPr>
            <w:r>
              <w:rPr>
                <w:rFonts w:ascii="Arial" w:hAnsi="Arial" w:cs="Arial"/>
                <w:color w:val="000000"/>
                <w:sz w:val="14"/>
                <w:szCs w:val="14"/>
              </w:rPr>
              <w:t>c) concordato preventivo</w:t>
            </w:r>
          </w:p>
          <w:p w14:paraId="56EB029C" w14:textId="77777777" w:rsidR="00D40B8F" w:rsidRDefault="00D40B8F">
            <w:pPr>
              <w:pStyle w:val="NormalLeft"/>
              <w:spacing w:before="0" w:after="0"/>
              <w:ind w:left="162"/>
              <w:jc w:val="both"/>
              <w:rPr>
                <w:rFonts w:ascii="Arial" w:hAnsi="Arial" w:cs="Arial"/>
                <w:color w:val="000000"/>
                <w:sz w:val="14"/>
                <w:szCs w:val="14"/>
              </w:rPr>
            </w:pPr>
          </w:p>
          <w:p w14:paraId="16FABF36" w14:textId="77777777" w:rsidR="00D40B8F" w:rsidRDefault="00D40B8F">
            <w:pPr>
              <w:pStyle w:val="NormalLeft"/>
              <w:spacing w:before="0" w:after="0"/>
              <w:ind w:left="162"/>
              <w:jc w:val="both"/>
              <w:rPr>
                <w:rFonts w:ascii="Arial" w:hAnsi="Arial" w:cs="Arial"/>
                <w:color w:val="000000"/>
                <w:sz w:val="14"/>
                <w:szCs w:val="14"/>
              </w:rPr>
            </w:pPr>
          </w:p>
          <w:p w14:paraId="32AE9FE0" w14:textId="77777777" w:rsidR="00D40B8F" w:rsidRDefault="00D40B8F">
            <w:pPr>
              <w:pStyle w:val="NormalLeft"/>
              <w:spacing w:before="0" w:after="0"/>
              <w:ind w:left="162"/>
              <w:jc w:val="both"/>
              <w:rPr>
                <w:rFonts w:ascii="Arial" w:hAnsi="Arial" w:cs="Arial"/>
                <w:color w:val="000000"/>
                <w:sz w:val="14"/>
                <w:szCs w:val="14"/>
              </w:rPr>
            </w:pPr>
          </w:p>
          <w:p w14:paraId="33C822E2" w14:textId="77777777" w:rsidR="00D40B8F" w:rsidRDefault="00D40B8F">
            <w:pPr>
              <w:pStyle w:val="NormalLeft"/>
              <w:spacing w:before="0" w:after="0"/>
              <w:ind w:left="162"/>
              <w:jc w:val="both"/>
              <w:rPr>
                <w:rFonts w:ascii="Arial" w:hAnsi="Arial" w:cs="Arial"/>
                <w:color w:val="000000"/>
                <w:sz w:val="14"/>
                <w:szCs w:val="14"/>
              </w:rPr>
            </w:pPr>
          </w:p>
          <w:p w14:paraId="2D574CDA" w14:textId="77777777" w:rsidR="00D40B8F" w:rsidRDefault="00D40B8F">
            <w:pPr>
              <w:pStyle w:val="NormalLeft"/>
              <w:spacing w:before="0" w:after="0"/>
              <w:ind w:left="162"/>
              <w:jc w:val="both"/>
              <w:rPr>
                <w:rFonts w:ascii="Arial" w:hAnsi="Arial" w:cs="Arial"/>
                <w:color w:val="000000"/>
                <w:sz w:val="14"/>
                <w:szCs w:val="14"/>
              </w:rPr>
            </w:pPr>
          </w:p>
          <w:p w14:paraId="796A1110" w14:textId="77777777" w:rsidR="00D40B8F" w:rsidRDefault="00D40B8F">
            <w:pPr>
              <w:pStyle w:val="NormalLeft"/>
              <w:spacing w:before="0" w:after="0"/>
              <w:ind w:left="162"/>
              <w:jc w:val="both"/>
              <w:rPr>
                <w:rFonts w:ascii="Arial" w:hAnsi="Arial" w:cs="Arial"/>
                <w:color w:val="000000"/>
                <w:sz w:val="14"/>
                <w:szCs w:val="14"/>
              </w:rPr>
            </w:pPr>
          </w:p>
          <w:p w14:paraId="0B784860" w14:textId="77777777" w:rsidR="00D40B8F" w:rsidRDefault="00D40B8F">
            <w:pPr>
              <w:pStyle w:val="NormalLeft"/>
              <w:spacing w:before="0" w:after="0"/>
              <w:ind w:left="162"/>
              <w:jc w:val="both"/>
              <w:rPr>
                <w:rFonts w:ascii="Arial" w:hAnsi="Arial" w:cs="Arial"/>
                <w:color w:val="000000"/>
                <w:sz w:val="14"/>
                <w:szCs w:val="14"/>
              </w:rPr>
            </w:pPr>
          </w:p>
          <w:p w14:paraId="7FD953D9" w14:textId="77777777" w:rsidR="00D40B8F" w:rsidRDefault="00D40B8F">
            <w:pPr>
              <w:pStyle w:val="NormalLeft"/>
              <w:spacing w:before="0" w:after="0"/>
              <w:ind w:left="162"/>
              <w:jc w:val="both"/>
              <w:rPr>
                <w:rFonts w:ascii="Arial" w:hAnsi="Arial" w:cs="Arial"/>
                <w:color w:val="000000"/>
                <w:sz w:val="14"/>
                <w:szCs w:val="14"/>
              </w:rPr>
            </w:pPr>
          </w:p>
          <w:p w14:paraId="7AB5043E" w14:textId="77777777" w:rsidR="00D40B8F" w:rsidRDefault="00D40B8F">
            <w:pPr>
              <w:pStyle w:val="NormalLeft"/>
              <w:spacing w:before="0" w:after="0"/>
              <w:ind w:left="162"/>
              <w:jc w:val="both"/>
              <w:rPr>
                <w:rFonts w:ascii="Arial" w:hAnsi="Arial" w:cs="Arial"/>
                <w:color w:val="000000"/>
                <w:sz w:val="14"/>
                <w:szCs w:val="14"/>
              </w:rPr>
            </w:pPr>
          </w:p>
          <w:p w14:paraId="1168D08F" w14:textId="77777777" w:rsidR="00054C58" w:rsidRDefault="00054C58">
            <w:pPr>
              <w:pStyle w:val="NormalLeft"/>
              <w:spacing w:before="0" w:after="0"/>
              <w:ind w:left="162"/>
              <w:jc w:val="both"/>
              <w:rPr>
                <w:rFonts w:ascii="Arial" w:hAnsi="Arial" w:cs="Arial"/>
                <w:color w:val="000000"/>
                <w:sz w:val="14"/>
                <w:szCs w:val="14"/>
              </w:rPr>
            </w:pPr>
          </w:p>
          <w:p w14:paraId="479D0DBB" w14:textId="77777777" w:rsidR="00054C58" w:rsidRDefault="00054C58">
            <w:pPr>
              <w:pStyle w:val="NormalLeft"/>
              <w:spacing w:before="0" w:after="0"/>
              <w:ind w:left="162"/>
              <w:jc w:val="both"/>
              <w:rPr>
                <w:rFonts w:ascii="Arial" w:hAnsi="Arial" w:cs="Arial"/>
                <w:color w:val="000000"/>
                <w:sz w:val="14"/>
                <w:szCs w:val="14"/>
              </w:rPr>
            </w:pPr>
          </w:p>
          <w:p w14:paraId="70948B2F" w14:textId="3658C61B" w:rsidR="00F93808" w:rsidRDefault="00F93808">
            <w:pPr>
              <w:pStyle w:val="NormalLeft"/>
              <w:spacing w:before="0" w:after="0"/>
              <w:jc w:val="both"/>
              <w:rPr>
                <w:rFonts w:ascii="Arial" w:hAnsi="Arial" w:cs="Arial"/>
                <w:color w:val="000000"/>
                <w:sz w:val="14"/>
                <w:szCs w:val="14"/>
              </w:rPr>
            </w:pPr>
            <w:r>
              <w:rPr>
                <w:rFonts w:ascii="Arial" w:hAnsi="Arial" w:cs="Arial"/>
                <w:color w:val="000000"/>
                <w:sz w:val="14"/>
                <w:szCs w:val="14"/>
              </w:rPr>
              <w:t xml:space="preserve">   </w:t>
            </w:r>
            <w:r w:rsidR="007C6C70">
              <w:rPr>
                <w:rFonts w:ascii="Arial" w:hAnsi="Arial" w:cs="Arial"/>
                <w:color w:val="000000"/>
                <w:sz w:val="14"/>
                <w:szCs w:val="14"/>
              </w:rPr>
              <w:t>d) è stato ammesso al concordato con continuità aziendale?</w:t>
            </w:r>
          </w:p>
          <w:p w14:paraId="0DAC6C4F" w14:textId="4B832882" w:rsidR="00F93808" w:rsidRPr="00054C58" w:rsidRDefault="00F93808">
            <w:pPr>
              <w:pStyle w:val="NormalLeft"/>
              <w:spacing w:before="0" w:after="0"/>
              <w:ind w:left="162"/>
              <w:jc w:val="both"/>
              <w:rPr>
                <w:rFonts w:ascii="Arial" w:hAnsi="Arial" w:cs="Arial"/>
                <w:color w:val="000000"/>
                <w:sz w:val="14"/>
                <w:szCs w:val="14"/>
                <w:highlight w:val="yellow"/>
              </w:rPr>
            </w:pPr>
            <w:r>
              <w:rPr>
                <w:rFonts w:ascii="Arial" w:hAnsi="Arial" w:cs="Arial"/>
                <w:color w:val="000000"/>
                <w:sz w:val="14"/>
                <w:szCs w:val="14"/>
              </w:rPr>
              <w:t xml:space="preserve"> </w:t>
            </w:r>
          </w:p>
          <w:p w14:paraId="2AC3CB46" w14:textId="4EFF4B79" w:rsidR="00F93808" w:rsidRPr="007C6C70" w:rsidRDefault="007C6C70">
            <w:pPr>
              <w:pStyle w:val="NormalLeft"/>
              <w:spacing w:before="0" w:after="0"/>
              <w:jc w:val="both"/>
              <w:rPr>
                <w:rFonts w:ascii="Arial" w:hAnsi="Arial" w:cs="Arial"/>
                <w:color w:val="000000"/>
                <w:sz w:val="14"/>
                <w:szCs w:val="14"/>
              </w:rPr>
            </w:pPr>
            <w:r w:rsidRPr="007C6C70">
              <w:rPr>
                <w:rFonts w:ascii="Arial" w:hAnsi="Arial" w:cs="Arial"/>
                <w:color w:val="000000"/>
                <w:sz w:val="14"/>
                <w:szCs w:val="14"/>
              </w:rPr>
              <w:t xml:space="preserve">In caso affermativo alla lettera d): </w:t>
            </w:r>
          </w:p>
          <w:p w14:paraId="0354833C" w14:textId="1C43C745" w:rsidR="007C6C70" w:rsidRPr="007C6C70" w:rsidRDefault="007C6C70" w:rsidP="007C6C70">
            <w:pPr>
              <w:pStyle w:val="NormalLeft"/>
              <w:numPr>
                <w:ilvl w:val="0"/>
                <w:numId w:val="16"/>
              </w:numPr>
              <w:spacing w:before="0" w:after="0"/>
              <w:jc w:val="both"/>
              <w:rPr>
                <w:rFonts w:ascii="Arial" w:hAnsi="Arial" w:cs="Arial"/>
                <w:color w:val="000000"/>
                <w:sz w:val="14"/>
                <w:szCs w:val="14"/>
              </w:rPr>
            </w:pPr>
            <w:r w:rsidRPr="007C6C70">
              <w:rPr>
                <w:rFonts w:ascii="Arial" w:hAnsi="Arial" w:cs="Arial"/>
                <w:color w:val="000000"/>
                <w:sz w:val="14"/>
                <w:szCs w:val="14"/>
              </w:rPr>
              <w:t xml:space="preserve">È stato autorizzato dal giudice delegato ai sensi dell’art. 124, comma 4 del </w:t>
            </w:r>
            <w:proofErr w:type="spellStart"/>
            <w:r w:rsidRPr="007C6C70">
              <w:rPr>
                <w:rFonts w:ascii="Arial" w:hAnsi="Arial" w:cs="Arial"/>
                <w:color w:val="000000"/>
                <w:sz w:val="14"/>
                <w:szCs w:val="14"/>
              </w:rPr>
              <w:t>D.Lgs.</w:t>
            </w:r>
            <w:proofErr w:type="spellEnd"/>
            <w:r w:rsidRPr="007C6C70">
              <w:rPr>
                <w:rFonts w:ascii="Arial" w:hAnsi="Arial" w:cs="Arial"/>
                <w:color w:val="000000"/>
                <w:sz w:val="14"/>
                <w:szCs w:val="14"/>
              </w:rPr>
              <w:t xml:space="preserve"> 36/2023? </w:t>
            </w:r>
          </w:p>
          <w:p w14:paraId="124C851A" w14:textId="6D14A551" w:rsidR="007C6C70" w:rsidRPr="007C6C70" w:rsidRDefault="007C6C70" w:rsidP="007C6C70">
            <w:pPr>
              <w:pStyle w:val="NormalLeft"/>
              <w:numPr>
                <w:ilvl w:val="0"/>
                <w:numId w:val="16"/>
              </w:numPr>
              <w:spacing w:before="0" w:after="0"/>
              <w:jc w:val="both"/>
              <w:rPr>
                <w:rFonts w:ascii="Arial" w:hAnsi="Arial" w:cs="Arial"/>
                <w:color w:val="000000"/>
                <w:sz w:val="14"/>
                <w:szCs w:val="14"/>
              </w:rPr>
            </w:pPr>
            <w:r w:rsidRPr="007C6C70">
              <w:rPr>
                <w:rFonts w:ascii="Arial" w:hAnsi="Arial" w:cs="Arial"/>
                <w:color w:val="000000"/>
                <w:sz w:val="14"/>
                <w:szCs w:val="14"/>
              </w:rPr>
              <w:t>La partecipazione alla procedura di affidamento è stata subordinata all’avvalimento di altro operatore economico?</w:t>
            </w:r>
          </w:p>
          <w:p w14:paraId="14E33E61" w14:textId="77777777" w:rsidR="00F93808" w:rsidRDefault="00F93808" w:rsidP="003A0C00">
            <w:pPr>
              <w:pStyle w:val="NormalLeft"/>
              <w:spacing w:before="0" w:after="0"/>
              <w:ind w:left="304"/>
              <w:jc w:val="both"/>
              <w:rPr>
                <w:rFonts w:ascii="Arial" w:hAnsi="Arial" w:cs="Arial"/>
                <w:strike/>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CDCDD03" w14:textId="77777777" w:rsidR="00F93808" w:rsidRDefault="00F93808">
            <w:pPr>
              <w:snapToGrid w:val="0"/>
              <w:spacing w:before="0" w:after="0"/>
              <w:rPr>
                <w:rFonts w:ascii="Arial" w:hAnsi="Arial" w:cs="Arial"/>
                <w:color w:val="000000"/>
                <w:sz w:val="14"/>
                <w:szCs w:val="14"/>
              </w:rPr>
            </w:pPr>
          </w:p>
          <w:p w14:paraId="7017AAC2" w14:textId="77777777" w:rsidR="00F93808" w:rsidRDefault="00F93808">
            <w:pPr>
              <w:spacing w:before="0" w:after="0"/>
              <w:rPr>
                <w:rFonts w:ascii="Arial" w:hAnsi="Arial" w:cs="Arial"/>
                <w:color w:val="000000"/>
                <w:sz w:val="14"/>
                <w:szCs w:val="14"/>
              </w:rPr>
            </w:pPr>
          </w:p>
          <w:p w14:paraId="56FEB941" w14:textId="77777777" w:rsidR="00F93808" w:rsidRDefault="00F93808">
            <w:pPr>
              <w:spacing w:before="0" w:after="0"/>
              <w:rPr>
                <w:rFonts w:ascii="Arial" w:hAnsi="Arial" w:cs="Arial"/>
                <w:color w:val="000000"/>
                <w:sz w:val="14"/>
                <w:szCs w:val="14"/>
              </w:rPr>
            </w:pPr>
          </w:p>
          <w:p w14:paraId="0515D84B" w14:textId="77777777" w:rsidR="00F93808" w:rsidRDefault="00F93808">
            <w:pPr>
              <w:spacing w:before="0" w:after="0"/>
              <w:rPr>
                <w:rFonts w:ascii="Arial" w:hAnsi="Arial" w:cs="Arial"/>
                <w:color w:val="000000"/>
                <w:sz w:val="14"/>
                <w:szCs w:val="14"/>
              </w:rPr>
            </w:pPr>
          </w:p>
          <w:p w14:paraId="32177B61" w14:textId="77777777" w:rsidR="00F93808" w:rsidRDefault="00F93808">
            <w:pPr>
              <w:spacing w:before="0" w:after="0"/>
              <w:rPr>
                <w:rFonts w:ascii="Arial" w:hAnsi="Arial" w:cs="Arial"/>
                <w:color w:val="000000"/>
                <w:sz w:val="14"/>
                <w:szCs w:val="14"/>
              </w:rPr>
            </w:pPr>
          </w:p>
          <w:p w14:paraId="49E512AD"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r>
              <w:rPr>
                <w:rFonts w:ascii="Arial" w:hAnsi="Arial" w:cs="Arial"/>
                <w:color w:val="000000"/>
                <w:sz w:val="14"/>
                <w:szCs w:val="14"/>
              </w:rPr>
              <w:br/>
            </w:r>
          </w:p>
          <w:p w14:paraId="0027B7D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0EC4E2AA"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w:t>
            </w:r>
          </w:p>
          <w:p w14:paraId="1A3F99B6" w14:textId="77777777" w:rsidR="003A0C00" w:rsidRDefault="003A0C00">
            <w:pPr>
              <w:spacing w:before="0" w:after="0"/>
              <w:rPr>
                <w:rFonts w:ascii="Arial" w:hAnsi="Arial" w:cs="Arial"/>
                <w:color w:val="000000"/>
                <w:sz w:val="14"/>
                <w:szCs w:val="14"/>
              </w:rPr>
            </w:pPr>
          </w:p>
          <w:p w14:paraId="6BB70F93" w14:textId="77777777" w:rsidR="008E6E2C" w:rsidRDefault="003A0C00">
            <w:pPr>
              <w:spacing w:before="0" w:after="0"/>
              <w:rPr>
                <w:rFonts w:ascii="Arial" w:hAnsi="Arial" w:cs="Arial"/>
                <w:color w:val="000000"/>
                <w:sz w:val="14"/>
                <w:szCs w:val="14"/>
              </w:rPr>
            </w:pPr>
            <w:r>
              <w:rPr>
                <w:rFonts w:ascii="Arial" w:hAnsi="Arial" w:cs="Arial"/>
                <w:color w:val="000000"/>
                <w:sz w:val="14"/>
                <w:szCs w:val="14"/>
              </w:rPr>
              <w:t xml:space="preserve">Motivi per i quali l’operatore economico sarà comunque in grado di eseguire il contratto </w:t>
            </w:r>
          </w:p>
          <w:p w14:paraId="2C814D98" w14:textId="557E5CB3" w:rsidR="003A0C00" w:rsidRPr="008E6E2C" w:rsidRDefault="003A0C00" w:rsidP="008E6E2C">
            <w:pPr>
              <w:spacing w:before="0" w:after="0"/>
              <w:jc w:val="both"/>
              <w:rPr>
                <w:rFonts w:ascii="Arial" w:hAnsi="Arial" w:cs="Arial"/>
                <w:i/>
                <w:iCs/>
                <w:color w:val="000000"/>
                <w:sz w:val="14"/>
                <w:szCs w:val="14"/>
              </w:rPr>
            </w:pPr>
            <w:r w:rsidRPr="008E6E2C">
              <w:rPr>
                <w:rFonts w:ascii="Arial" w:hAnsi="Arial" w:cs="Arial"/>
                <w:i/>
                <w:iCs/>
                <w:color w:val="000000"/>
                <w:sz w:val="14"/>
                <w:szCs w:val="14"/>
              </w:rPr>
              <w:t>(da compilare da parte del curatore autorizzato all’esercizio provvisorio che è stato autorizzato dal giudice delegato a partecipare a procedure di affidamento di contratti pubblici ex art. 124, comma 4 del Codice)</w:t>
            </w:r>
          </w:p>
          <w:p w14:paraId="29FFF49F" w14:textId="77777777" w:rsidR="003A0C00" w:rsidRDefault="003A0C00" w:rsidP="003A0C00">
            <w:pPr>
              <w:spacing w:before="0" w:after="0"/>
              <w:rPr>
                <w:rFonts w:ascii="Arial" w:hAnsi="Arial" w:cs="Arial"/>
                <w:color w:val="000000"/>
                <w:sz w:val="14"/>
                <w:szCs w:val="14"/>
              </w:rPr>
            </w:pPr>
            <w:r>
              <w:rPr>
                <w:rFonts w:ascii="Arial" w:hAnsi="Arial" w:cs="Arial"/>
                <w:color w:val="000000"/>
                <w:sz w:val="14"/>
                <w:szCs w:val="14"/>
              </w:rPr>
              <w:t>[………..…]</w:t>
            </w:r>
          </w:p>
          <w:p w14:paraId="3F556F07" w14:textId="77777777" w:rsidR="003A0C00" w:rsidRDefault="003A0C00">
            <w:pPr>
              <w:spacing w:before="0" w:after="0"/>
              <w:rPr>
                <w:rFonts w:ascii="Arial" w:hAnsi="Arial" w:cs="Arial"/>
                <w:color w:val="000000"/>
                <w:sz w:val="14"/>
                <w:szCs w:val="14"/>
              </w:rPr>
            </w:pPr>
          </w:p>
          <w:p w14:paraId="2FF1B86D" w14:textId="77777777" w:rsidR="003A0C00" w:rsidRDefault="003A0C00">
            <w:pPr>
              <w:spacing w:before="0" w:after="0"/>
              <w:rPr>
                <w:rFonts w:ascii="Arial" w:hAnsi="Arial" w:cs="Arial"/>
                <w:color w:val="000000"/>
                <w:sz w:val="14"/>
                <w:szCs w:val="14"/>
              </w:rPr>
            </w:pPr>
          </w:p>
          <w:p w14:paraId="70C4A382" w14:textId="1A8D0B28"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 ] Sì [ ] No </w:t>
            </w:r>
          </w:p>
          <w:p w14:paraId="42C1B4E7" w14:textId="214DB777" w:rsidR="00F93808" w:rsidRDefault="00F93808">
            <w:pPr>
              <w:spacing w:before="0" w:after="0"/>
              <w:rPr>
                <w:rFonts w:ascii="Arial" w:hAnsi="Arial" w:cs="Arial"/>
                <w:color w:val="000000"/>
                <w:sz w:val="14"/>
                <w:szCs w:val="14"/>
              </w:rPr>
            </w:pPr>
            <w:r>
              <w:rPr>
                <w:rFonts w:ascii="Arial" w:hAnsi="Arial" w:cs="Arial"/>
                <w:color w:val="000000"/>
                <w:sz w:val="14"/>
                <w:szCs w:val="14"/>
              </w:rPr>
              <w:t xml:space="preserve">In caso affermativo indicare </w:t>
            </w:r>
            <w:r w:rsidR="00054C58">
              <w:rPr>
                <w:rFonts w:ascii="Arial" w:hAnsi="Arial" w:cs="Arial"/>
                <w:color w:val="000000"/>
                <w:sz w:val="14"/>
                <w:szCs w:val="14"/>
              </w:rPr>
              <w:t>gli estremi dei provvedimenti</w:t>
            </w:r>
            <w:r>
              <w:rPr>
                <w:rFonts w:ascii="Arial" w:hAnsi="Arial" w:cs="Arial"/>
                <w:color w:val="000000"/>
                <w:sz w:val="14"/>
                <w:szCs w:val="14"/>
              </w:rPr>
              <w:t xml:space="preserve"> </w:t>
            </w:r>
          </w:p>
          <w:p w14:paraId="1C45D35E"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w:t>
            </w:r>
          </w:p>
          <w:p w14:paraId="0F022B99" w14:textId="77777777" w:rsidR="003A0C00" w:rsidRDefault="003A0C00">
            <w:pPr>
              <w:spacing w:before="0" w:after="0"/>
              <w:rPr>
                <w:rFonts w:ascii="Arial" w:hAnsi="Arial" w:cs="Arial"/>
                <w:color w:val="000000"/>
                <w:sz w:val="14"/>
                <w:szCs w:val="14"/>
              </w:rPr>
            </w:pPr>
          </w:p>
          <w:p w14:paraId="3DCA81A2" w14:textId="77777777" w:rsidR="00F93808" w:rsidRDefault="00F93808">
            <w:pPr>
              <w:spacing w:before="0" w:after="0"/>
              <w:rPr>
                <w:rFonts w:ascii="Arial" w:hAnsi="Arial" w:cs="Arial"/>
                <w:color w:val="000000"/>
                <w:sz w:val="14"/>
                <w:szCs w:val="14"/>
              </w:rPr>
            </w:pPr>
          </w:p>
          <w:p w14:paraId="3EBCFFAE"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 ] Sì [ ] No</w:t>
            </w:r>
          </w:p>
          <w:p w14:paraId="68263A62" w14:textId="77777777" w:rsidR="00054C58" w:rsidRDefault="00054C58" w:rsidP="00054C58">
            <w:pPr>
              <w:spacing w:before="0" w:after="0"/>
              <w:rPr>
                <w:rFonts w:ascii="Arial" w:hAnsi="Arial" w:cs="Arial"/>
                <w:color w:val="000000"/>
                <w:sz w:val="14"/>
                <w:szCs w:val="14"/>
              </w:rPr>
            </w:pPr>
            <w:r>
              <w:rPr>
                <w:rFonts w:ascii="Arial" w:hAnsi="Arial" w:cs="Arial"/>
                <w:color w:val="000000"/>
                <w:sz w:val="14"/>
                <w:szCs w:val="14"/>
              </w:rPr>
              <w:t xml:space="preserve">In caso affermativo indicare gli estremi dei provvedimenti </w:t>
            </w:r>
          </w:p>
          <w:p w14:paraId="1D9AA3AF" w14:textId="77777777" w:rsidR="00054C58" w:rsidRDefault="00054C58" w:rsidP="00054C58">
            <w:pPr>
              <w:spacing w:before="0" w:after="0"/>
              <w:rPr>
                <w:rFonts w:ascii="Arial" w:hAnsi="Arial" w:cs="Arial"/>
                <w:color w:val="000000"/>
                <w:sz w:val="14"/>
                <w:szCs w:val="14"/>
              </w:rPr>
            </w:pPr>
            <w:r>
              <w:rPr>
                <w:rFonts w:ascii="Arial" w:hAnsi="Arial" w:cs="Arial"/>
                <w:color w:val="000000"/>
                <w:sz w:val="14"/>
                <w:szCs w:val="14"/>
              </w:rPr>
              <w:t>[………..…]</w:t>
            </w:r>
          </w:p>
          <w:p w14:paraId="378D16C1" w14:textId="77777777" w:rsidR="003A0C00" w:rsidRDefault="003A0C00" w:rsidP="003A0C00">
            <w:pPr>
              <w:spacing w:before="0" w:after="0"/>
              <w:rPr>
                <w:rFonts w:ascii="Arial" w:hAnsi="Arial" w:cs="Arial"/>
                <w:color w:val="000000"/>
                <w:sz w:val="14"/>
                <w:szCs w:val="14"/>
              </w:rPr>
            </w:pPr>
          </w:p>
          <w:p w14:paraId="0F79AEE4" w14:textId="77777777" w:rsidR="008E6E2C" w:rsidRDefault="003A0C00" w:rsidP="003A0C00">
            <w:pPr>
              <w:spacing w:before="0" w:after="0"/>
              <w:rPr>
                <w:rFonts w:ascii="Arial" w:hAnsi="Arial" w:cs="Arial"/>
                <w:color w:val="000000"/>
                <w:sz w:val="14"/>
                <w:szCs w:val="14"/>
              </w:rPr>
            </w:pPr>
            <w:r>
              <w:rPr>
                <w:rFonts w:ascii="Arial" w:hAnsi="Arial" w:cs="Arial"/>
                <w:color w:val="000000"/>
                <w:sz w:val="14"/>
                <w:szCs w:val="14"/>
              </w:rPr>
              <w:t xml:space="preserve">Motivi per i quali l’operatore economico sarà comunque in grado di eseguire il contratto </w:t>
            </w:r>
          </w:p>
          <w:p w14:paraId="2C22BB96" w14:textId="68DD5E5B" w:rsidR="003A0C00" w:rsidRPr="008E6E2C" w:rsidRDefault="003A0C00" w:rsidP="008E6E2C">
            <w:pPr>
              <w:spacing w:before="0" w:after="0"/>
              <w:jc w:val="both"/>
              <w:rPr>
                <w:rFonts w:ascii="Arial" w:hAnsi="Arial" w:cs="Arial"/>
                <w:i/>
                <w:iCs/>
                <w:color w:val="000000"/>
                <w:sz w:val="14"/>
                <w:szCs w:val="14"/>
              </w:rPr>
            </w:pPr>
            <w:r w:rsidRPr="008E6E2C">
              <w:rPr>
                <w:rFonts w:ascii="Arial" w:hAnsi="Arial" w:cs="Arial"/>
                <w:i/>
                <w:iCs/>
                <w:color w:val="000000"/>
                <w:sz w:val="14"/>
                <w:szCs w:val="14"/>
              </w:rPr>
              <w:lastRenderedPageBreak/>
              <w:t>(da compilare da parte del curatore autorizzato all’esercizio provvisorio che è stato autorizzato dal giudice delegato a partecipare a procedure di affidamento di contratti pubblici ex art. 124, comma 4 del Codice)</w:t>
            </w:r>
          </w:p>
          <w:p w14:paraId="69E33727" w14:textId="3D356FF7" w:rsidR="00054C58" w:rsidRDefault="003A0C00">
            <w:pPr>
              <w:spacing w:before="0" w:after="0"/>
              <w:rPr>
                <w:rFonts w:ascii="Arial" w:hAnsi="Arial" w:cs="Arial"/>
                <w:color w:val="000000"/>
                <w:sz w:val="14"/>
                <w:szCs w:val="14"/>
              </w:rPr>
            </w:pPr>
            <w:r>
              <w:rPr>
                <w:rFonts w:ascii="Arial" w:hAnsi="Arial" w:cs="Arial"/>
                <w:color w:val="000000"/>
                <w:sz w:val="14"/>
                <w:szCs w:val="14"/>
              </w:rPr>
              <w:t>[………..…]</w:t>
            </w:r>
          </w:p>
          <w:p w14:paraId="24E2E4C7" w14:textId="77777777" w:rsidR="00054C58" w:rsidRDefault="00054C58">
            <w:pPr>
              <w:spacing w:before="0" w:after="0"/>
              <w:rPr>
                <w:rFonts w:ascii="Arial" w:hAnsi="Arial" w:cs="Arial"/>
                <w:color w:val="000000"/>
                <w:sz w:val="14"/>
                <w:szCs w:val="14"/>
              </w:rPr>
            </w:pPr>
          </w:p>
          <w:p w14:paraId="5F5F790C" w14:textId="77777777" w:rsidR="007C6C70" w:rsidRDefault="007C6C70" w:rsidP="007C6C70">
            <w:pPr>
              <w:spacing w:before="0" w:after="0"/>
              <w:rPr>
                <w:rFonts w:ascii="Arial" w:hAnsi="Arial" w:cs="Arial"/>
                <w:color w:val="000000"/>
                <w:sz w:val="14"/>
                <w:szCs w:val="14"/>
              </w:rPr>
            </w:pPr>
            <w:r>
              <w:rPr>
                <w:rFonts w:ascii="Arial" w:hAnsi="Arial" w:cs="Arial"/>
                <w:color w:val="000000"/>
                <w:sz w:val="14"/>
                <w:szCs w:val="14"/>
              </w:rPr>
              <w:t xml:space="preserve">[ ] Sì [ ] No </w:t>
            </w:r>
          </w:p>
          <w:p w14:paraId="750C4F77" w14:textId="77777777" w:rsidR="007C6C70" w:rsidRDefault="007C6C70" w:rsidP="007C6C70">
            <w:pPr>
              <w:spacing w:before="0" w:after="0"/>
              <w:rPr>
                <w:rFonts w:ascii="Arial" w:hAnsi="Arial" w:cs="Arial"/>
                <w:color w:val="000000"/>
                <w:sz w:val="14"/>
                <w:szCs w:val="14"/>
              </w:rPr>
            </w:pPr>
          </w:p>
          <w:p w14:paraId="73A98CC0" w14:textId="77777777" w:rsidR="00F93808" w:rsidRDefault="00F93808">
            <w:pPr>
              <w:spacing w:before="0" w:after="0"/>
              <w:rPr>
                <w:rFonts w:ascii="Arial" w:hAnsi="Arial" w:cs="Arial"/>
                <w:color w:val="000000"/>
                <w:sz w:val="14"/>
                <w:szCs w:val="14"/>
              </w:rPr>
            </w:pPr>
          </w:p>
          <w:p w14:paraId="2C4E5883" w14:textId="77777777" w:rsidR="007C6C70" w:rsidRDefault="00F93808" w:rsidP="007C6C70">
            <w:pPr>
              <w:spacing w:before="0" w:after="0"/>
              <w:rPr>
                <w:rFonts w:ascii="Arial" w:hAnsi="Arial" w:cs="Arial"/>
                <w:color w:val="000000"/>
                <w:sz w:val="14"/>
                <w:szCs w:val="14"/>
              </w:rPr>
            </w:pPr>
            <w:r>
              <w:rPr>
                <w:rFonts w:ascii="Arial" w:hAnsi="Arial" w:cs="Arial"/>
                <w:color w:val="000000"/>
                <w:sz w:val="14"/>
                <w:szCs w:val="14"/>
              </w:rPr>
              <w:t xml:space="preserve"> </w:t>
            </w:r>
            <w:r w:rsidR="007C6C70">
              <w:rPr>
                <w:rFonts w:ascii="Arial" w:hAnsi="Arial" w:cs="Arial"/>
                <w:color w:val="000000"/>
                <w:sz w:val="14"/>
                <w:szCs w:val="14"/>
              </w:rPr>
              <w:t xml:space="preserve">[ ] Sì [ ] No </w:t>
            </w:r>
          </w:p>
          <w:p w14:paraId="735125A8" w14:textId="77777777" w:rsidR="007C6C70" w:rsidRDefault="007C6C70" w:rsidP="007C6C70">
            <w:pPr>
              <w:spacing w:before="0" w:after="0"/>
              <w:rPr>
                <w:rFonts w:ascii="Arial" w:hAnsi="Arial" w:cs="Arial"/>
                <w:color w:val="000000"/>
                <w:sz w:val="14"/>
                <w:szCs w:val="14"/>
              </w:rPr>
            </w:pPr>
          </w:p>
          <w:p w14:paraId="0BECEB15" w14:textId="77777777" w:rsidR="007C6C70" w:rsidRDefault="007C6C70" w:rsidP="007C6C70">
            <w:pPr>
              <w:spacing w:before="0" w:after="0"/>
              <w:rPr>
                <w:rFonts w:ascii="Arial" w:hAnsi="Arial" w:cs="Arial"/>
                <w:color w:val="000000"/>
                <w:sz w:val="14"/>
                <w:szCs w:val="14"/>
              </w:rPr>
            </w:pPr>
            <w:r>
              <w:rPr>
                <w:rFonts w:ascii="Arial" w:hAnsi="Arial" w:cs="Arial"/>
                <w:color w:val="000000"/>
                <w:sz w:val="14"/>
                <w:szCs w:val="14"/>
              </w:rPr>
              <w:t xml:space="preserve">[ ] Sì [ ] No </w:t>
            </w:r>
          </w:p>
          <w:p w14:paraId="41FAFD90" w14:textId="35EF371A" w:rsidR="00F93808" w:rsidRDefault="007C6C70">
            <w:pPr>
              <w:spacing w:before="0" w:after="0"/>
              <w:rPr>
                <w:rFonts w:ascii="Arial" w:hAnsi="Arial" w:cs="Arial"/>
                <w:color w:val="000000"/>
                <w:sz w:val="14"/>
                <w:szCs w:val="14"/>
              </w:rPr>
            </w:pPr>
            <w:r>
              <w:rPr>
                <w:rFonts w:ascii="Arial" w:hAnsi="Arial" w:cs="Arial"/>
                <w:color w:val="000000"/>
                <w:sz w:val="14"/>
                <w:szCs w:val="14"/>
              </w:rPr>
              <w:t>(in caso di risposta affermativa indicare l’impresa ausiliaria)</w:t>
            </w:r>
          </w:p>
          <w:p w14:paraId="2AF055CE" w14:textId="4DDA645A" w:rsidR="00F93808" w:rsidRDefault="00F93808">
            <w:pPr>
              <w:spacing w:before="0" w:after="0"/>
            </w:pPr>
          </w:p>
        </w:tc>
      </w:tr>
      <w:tr w:rsidR="00F93808" w14:paraId="79C9864B"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37737183" w14:textId="0FCCE0D2" w:rsidR="008E6E2C" w:rsidRDefault="00F93808">
            <w:pPr>
              <w:rPr>
                <w:rFonts w:ascii="Arial" w:hAnsi="Arial" w:cs="Arial"/>
                <w:color w:val="000000"/>
                <w:sz w:val="15"/>
                <w:szCs w:val="15"/>
              </w:rPr>
            </w:pPr>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Caratteredellanota"/>
                <w:rFonts w:ascii="Arial" w:hAnsi="Arial" w:cs="Arial"/>
                <w:color w:val="000000"/>
                <w:sz w:val="15"/>
                <w:szCs w:val="15"/>
              </w:rPr>
              <w:footnoteReference w:id="24"/>
            </w:r>
            <w:r>
              <w:rPr>
                <w:rFonts w:ascii="Arial" w:hAnsi="Arial" w:cs="Arial"/>
                <w:color w:val="000000"/>
                <w:sz w:val="15"/>
                <w:szCs w:val="15"/>
              </w:rPr>
              <w:t xml:space="preserve">) di cui all’art. </w:t>
            </w:r>
            <w:r w:rsidR="00054C58">
              <w:rPr>
                <w:rFonts w:ascii="Arial" w:hAnsi="Arial" w:cs="Arial"/>
                <w:color w:val="000000"/>
                <w:sz w:val="15"/>
                <w:szCs w:val="15"/>
              </w:rPr>
              <w:t>98</w:t>
            </w:r>
            <w:r w:rsidR="00B91DEA">
              <w:rPr>
                <w:rFonts w:ascii="Arial" w:hAnsi="Arial" w:cs="Arial"/>
                <w:color w:val="000000"/>
                <w:sz w:val="15"/>
                <w:szCs w:val="15"/>
              </w:rPr>
              <w:t>, comma 3, lett. d), e), f), g) h)</w:t>
            </w:r>
            <w:r>
              <w:rPr>
                <w:rFonts w:ascii="Arial" w:hAnsi="Arial" w:cs="Arial"/>
                <w:color w:val="000000"/>
                <w:sz w:val="15"/>
                <w:szCs w:val="15"/>
              </w:rPr>
              <w:t xml:space="preserve"> del Codice? </w:t>
            </w:r>
          </w:p>
          <w:p w14:paraId="078D165E" w14:textId="03C808B2" w:rsidR="00F93808" w:rsidRDefault="00B91DEA" w:rsidP="00043FD0">
            <w:pPr>
              <w:jc w:val="both"/>
              <w:rPr>
                <w:rFonts w:ascii="Arial" w:hAnsi="Arial" w:cs="Arial"/>
                <w:color w:val="000000"/>
                <w:sz w:val="15"/>
                <w:szCs w:val="15"/>
              </w:rPr>
            </w:pPr>
            <w:r w:rsidRPr="00043FD0">
              <w:rPr>
                <w:rFonts w:ascii="Arial" w:hAnsi="Arial" w:cs="Arial"/>
                <w:color w:val="000000"/>
                <w:sz w:val="15"/>
                <w:szCs w:val="15"/>
              </w:rPr>
              <w:t>1) Significative o persistenti carenze nell’esecuzione di un precedente contratto di appalto o concessione che ne hanno causato la risoluzione per inadempimento oppure la condanna al risarcimento del danno o altre sanzioni comparabili, derivanti da inadempienze particolarmente gravi</w:t>
            </w:r>
            <w:r w:rsidR="00043FD0" w:rsidRPr="00043FD0">
              <w:rPr>
                <w:rFonts w:ascii="Arial" w:hAnsi="Arial" w:cs="Arial"/>
                <w:color w:val="000000"/>
                <w:sz w:val="15"/>
                <w:szCs w:val="15"/>
              </w:rPr>
              <w:t xml:space="preserve"> o ripetute;</w:t>
            </w:r>
            <w:r w:rsidRPr="00043FD0">
              <w:rPr>
                <w:rFonts w:ascii="Arial" w:hAnsi="Arial" w:cs="Arial"/>
                <w:color w:val="000000"/>
                <w:sz w:val="15"/>
                <w:szCs w:val="15"/>
              </w:rPr>
              <w:t xml:space="preserve"> </w:t>
            </w:r>
          </w:p>
          <w:p w14:paraId="510F97DA" w14:textId="77777777" w:rsidR="00043FD0" w:rsidRPr="00043FD0" w:rsidRDefault="00043FD0" w:rsidP="00043FD0">
            <w:pPr>
              <w:jc w:val="both"/>
              <w:rPr>
                <w:rFonts w:ascii="Arial" w:hAnsi="Arial" w:cs="Arial"/>
                <w:color w:val="000000"/>
                <w:sz w:val="15"/>
                <w:szCs w:val="15"/>
              </w:rPr>
            </w:pPr>
          </w:p>
          <w:p w14:paraId="3D6EFDD5" w14:textId="4C4A30BF" w:rsidR="00B91DEA" w:rsidRPr="00043FD0" w:rsidRDefault="00B91DEA">
            <w:pPr>
              <w:rPr>
                <w:rFonts w:ascii="Arial" w:hAnsi="Arial" w:cs="Arial"/>
                <w:color w:val="000000"/>
                <w:sz w:val="15"/>
                <w:szCs w:val="15"/>
              </w:rPr>
            </w:pPr>
            <w:r w:rsidRPr="00043FD0">
              <w:rPr>
                <w:rFonts w:ascii="Arial" w:hAnsi="Arial" w:cs="Arial"/>
                <w:color w:val="000000"/>
                <w:sz w:val="15"/>
                <w:szCs w:val="15"/>
              </w:rPr>
              <w:t>2)</w:t>
            </w:r>
            <w:r w:rsidR="00043FD0">
              <w:rPr>
                <w:rFonts w:ascii="Arial" w:hAnsi="Arial" w:cs="Arial"/>
                <w:color w:val="000000"/>
                <w:sz w:val="15"/>
                <w:szCs w:val="15"/>
              </w:rPr>
              <w:t xml:space="preserve"> Gravi inadempimenti nei confronti di uno o più subappaltatori;</w:t>
            </w:r>
          </w:p>
          <w:p w14:paraId="0CCBEDEB" w14:textId="77777777" w:rsidR="00043FD0" w:rsidRDefault="00043FD0">
            <w:pPr>
              <w:rPr>
                <w:rFonts w:ascii="Arial" w:hAnsi="Arial" w:cs="Arial"/>
                <w:color w:val="000000"/>
                <w:sz w:val="15"/>
                <w:szCs w:val="15"/>
              </w:rPr>
            </w:pPr>
          </w:p>
          <w:p w14:paraId="4509E09F" w14:textId="77777777" w:rsidR="00043FD0" w:rsidRDefault="00B91DEA">
            <w:pPr>
              <w:rPr>
                <w:rFonts w:ascii="Arial" w:hAnsi="Arial" w:cs="Arial"/>
                <w:color w:val="000000"/>
                <w:sz w:val="15"/>
                <w:szCs w:val="15"/>
              </w:rPr>
            </w:pPr>
            <w:r w:rsidRPr="00043FD0">
              <w:rPr>
                <w:rFonts w:ascii="Arial" w:hAnsi="Arial" w:cs="Arial"/>
                <w:color w:val="000000"/>
                <w:sz w:val="15"/>
                <w:szCs w:val="15"/>
              </w:rPr>
              <w:t>3)</w:t>
            </w:r>
            <w:r w:rsidR="00043FD0">
              <w:rPr>
                <w:rFonts w:ascii="Arial" w:hAnsi="Arial" w:cs="Arial"/>
                <w:color w:val="000000"/>
                <w:sz w:val="15"/>
                <w:szCs w:val="15"/>
              </w:rPr>
              <w:t xml:space="preserve"> Violazioni del divieto di intestazione fiduciaria di cui all’art. 17 della legge 19/03/1990 n. 55 </w:t>
            </w:r>
          </w:p>
          <w:p w14:paraId="6FAEA36E" w14:textId="3B0F6D34" w:rsidR="00B91DEA" w:rsidRDefault="00043FD0">
            <w:pPr>
              <w:rPr>
                <w:rFonts w:ascii="Arial" w:hAnsi="Arial" w:cs="Arial"/>
                <w:color w:val="000000"/>
                <w:sz w:val="15"/>
                <w:szCs w:val="15"/>
              </w:rPr>
            </w:pPr>
            <w:r>
              <w:rPr>
                <w:rFonts w:ascii="Arial" w:hAnsi="Arial" w:cs="Arial"/>
                <w:color w:val="000000"/>
                <w:sz w:val="15"/>
                <w:szCs w:val="15"/>
              </w:rPr>
              <w:t>In caso affermativo la violazione è stata rimossa;</w:t>
            </w:r>
          </w:p>
          <w:p w14:paraId="1DEA2C4E" w14:textId="77777777" w:rsidR="00043FD0" w:rsidRPr="00043FD0" w:rsidRDefault="00043FD0">
            <w:pPr>
              <w:rPr>
                <w:rFonts w:ascii="Arial" w:hAnsi="Arial" w:cs="Arial"/>
                <w:color w:val="000000"/>
                <w:sz w:val="15"/>
                <w:szCs w:val="15"/>
              </w:rPr>
            </w:pPr>
          </w:p>
          <w:p w14:paraId="3F3BD123" w14:textId="77777777" w:rsidR="00043FD0" w:rsidRDefault="00043FD0">
            <w:pPr>
              <w:rPr>
                <w:rFonts w:ascii="Arial" w:hAnsi="Arial" w:cs="Arial"/>
                <w:color w:val="000000"/>
                <w:sz w:val="15"/>
                <w:szCs w:val="15"/>
              </w:rPr>
            </w:pPr>
          </w:p>
          <w:p w14:paraId="5EF0659A" w14:textId="77777777" w:rsidR="00043FD0" w:rsidRDefault="00043FD0">
            <w:pPr>
              <w:rPr>
                <w:rFonts w:ascii="Arial" w:hAnsi="Arial" w:cs="Arial"/>
                <w:color w:val="000000"/>
                <w:sz w:val="15"/>
                <w:szCs w:val="15"/>
              </w:rPr>
            </w:pPr>
          </w:p>
          <w:p w14:paraId="5EB8D4E3" w14:textId="76AD37F7" w:rsidR="00B91DEA" w:rsidRPr="00043FD0" w:rsidRDefault="00B91DEA" w:rsidP="002B35FA">
            <w:pPr>
              <w:jc w:val="both"/>
              <w:rPr>
                <w:rFonts w:ascii="Arial" w:hAnsi="Arial" w:cs="Arial"/>
                <w:color w:val="000000"/>
                <w:sz w:val="15"/>
                <w:szCs w:val="15"/>
              </w:rPr>
            </w:pPr>
            <w:r w:rsidRPr="00043FD0">
              <w:rPr>
                <w:rFonts w:ascii="Arial" w:hAnsi="Arial" w:cs="Arial"/>
                <w:color w:val="000000"/>
                <w:sz w:val="15"/>
                <w:szCs w:val="15"/>
              </w:rPr>
              <w:t>4)</w:t>
            </w:r>
            <w:r w:rsidR="00043FD0">
              <w:rPr>
                <w:rFonts w:ascii="Arial" w:hAnsi="Arial" w:cs="Arial"/>
                <w:color w:val="000000"/>
                <w:sz w:val="15"/>
                <w:szCs w:val="15"/>
              </w:rPr>
              <w:t xml:space="preserve"> omessa denuncia all’autorità giudiziaria in qualità di persona offesa dei reati previsti e punti dagli artt. 317 e 629 del Codice penale aggravati ai sensi dell’art. 416-bis.1 del medesimo Codice?</w:t>
            </w:r>
          </w:p>
          <w:p w14:paraId="74E94C36" w14:textId="1034BD7E" w:rsidR="00B91DEA" w:rsidRPr="002B35FA" w:rsidRDefault="002B35FA" w:rsidP="002B35FA">
            <w:pPr>
              <w:jc w:val="both"/>
              <w:rPr>
                <w:rFonts w:ascii="Arial" w:hAnsi="Arial" w:cs="Arial"/>
                <w:color w:val="000000"/>
                <w:sz w:val="15"/>
                <w:szCs w:val="15"/>
              </w:rPr>
            </w:pPr>
            <w:r w:rsidRPr="002B35FA">
              <w:rPr>
                <w:rFonts w:ascii="Arial" w:hAnsi="Arial" w:cs="Arial"/>
                <w:color w:val="000000"/>
                <w:sz w:val="15"/>
                <w:szCs w:val="15"/>
              </w:rPr>
              <w:t>In caso affermativo, ricorrono i casi previsti dall’art. 4, comma 1 della legge 689/1981?</w:t>
            </w:r>
          </w:p>
          <w:p w14:paraId="6E47B6B1" w14:textId="77777777" w:rsidR="002B35FA" w:rsidRDefault="002B35FA">
            <w:pPr>
              <w:rPr>
                <w:rFonts w:ascii="Arial" w:hAnsi="Arial" w:cs="Arial"/>
                <w:b/>
                <w:i/>
                <w:iCs/>
                <w:color w:val="000000"/>
                <w:sz w:val="12"/>
                <w:szCs w:val="12"/>
              </w:rPr>
            </w:pPr>
          </w:p>
          <w:p w14:paraId="14B00B6F" w14:textId="77777777" w:rsidR="002B35FA" w:rsidRPr="002B35FA" w:rsidRDefault="002B35FA" w:rsidP="002B35FA">
            <w:pPr>
              <w:rPr>
                <w:rFonts w:ascii="Arial" w:hAnsi="Arial" w:cs="Arial"/>
                <w:b/>
                <w:i/>
                <w:iCs/>
                <w:color w:val="000000"/>
                <w:sz w:val="12"/>
                <w:szCs w:val="12"/>
              </w:rPr>
            </w:pPr>
          </w:p>
          <w:p w14:paraId="07EFB163" w14:textId="77777777" w:rsidR="002B35FA" w:rsidRDefault="002B35FA" w:rsidP="002B35FA">
            <w:pPr>
              <w:jc w:val="both"/>
              <w:rPr>
                <w:rFonts w:ascii="Arial" w:hAnsi="Arial" w:cs="Arial"/>
                <w:b/>
                <w:i/>
                <w:iCs/>
                <w:color w:val="000000"/>
                <w:sz w:val="12"/>
                <w:szCs w:val="12"/>
              </w:rPr>
            </w:pPr>
          </w:p>
          <w:p w14:paraId="25D853F6" w14:textId="7BC9CDF9" w:rsidR="002B35FA" w:rsidRPr="002B35FA" w:rsidRDefault="002B35FA" w:rsidP="002B35FA">
            <w:pPr>
              <w:jc w:val="both"/>
              <w:rPr>
                <w:rFonts w:ascii="Arial" w:hAnsi="Arial" w:cs="Arial"/>
                <w:color w:val="000000"/>
                <w:sz w:val="15"/>
                <w:szCs w:val="15"/>
              </w:rPr>
            </w:pPr>
            <w:r>
              <w:rPr>
                <w:rFonts w:ascii="Arial" w:hAnsi="Arial" w:cs="Arial"/>
                <w:b/>
                <w:i/>
                <w:iCs/>
                <w:color w:val="000000"/>
                <w:sz w:val="12"/>
                <w:szCs w:val="12"/>
              </w:rPr>
              <w:t xml:space="preserve">5) </w:t>
            </w:r>
            <w:r w:rsidRPr="002B35FA">
              <w:rPr>
                <w:rFonts w:ascii="Arial" w:hAnsi="Arial" w:cs="Arial"/>
                <w:color w:val="000000"/>
                <w:sz w:val="15"/>
                <w:szCs w:val="15"/>
              </w:rPr>
              <w:t xml:space="preserve">contestata commissione da parte dell’operatore economico, ovvero dei soggetti di cui al comma 3 dell’articolo 94 </w:t>
            </w:r>
            <w:r>
              <w:rPr>
                <w:rFonts w:ascii="Arial" w:hAnsi="Arial" w:cs="Arial"/>
                <w:color w:val="000000"/>
                <w:sz w:val="15"/>
                <w:szCs w:val="15"/>
              </w:rPr>
              <w:t xml:space="preserve">del Codice </w:t>
            </w:r>
            <w:r w:rsidRPr="002B35FA">
              <w:rPr>
                <w:rFonts w:ascii="Arial" w:hAnsi="Arial" w:cs="Arial"/>
                <w:color w:val="000000"/>
                <w:sz w:val="15"/>
                <w:szCs w:val="15"/>
              </w:rPr>
              <w:t>di taluno dei reati</w:t>
            </w:r>
            <w:r>
              <w:rPr>
                <w:rFonts w:ascii="Arial" w:hAnsi="Arial" w:cs="Arial"/>
                <w:color w:val="000000"/>
                <w:sz w:val="15"/>
                <w:szCs w:val="15"/>
              </w:rPr>
              <w:t xml:space="preserve"> </w:t>
            </w:r>
            <w:r w:rsidRPr="002B35FA">
              <w:rPr>
                <w:rFonts w:ascii="Arial" w:hAnsi="Arial" w:cs="Arial"/>
                <w:color w:val="000000"/>
                <w:sz w:val="15"/>
                <w:szCs w:val="15"/>
              </w:rPr>
              <w:t>consumati o tentati di cui al comma 1 del medesimo articolo 94 (art. 98, comma 3, lett. g</w:t>
            </w:r>
            <w:r>
              <w:rPr>
                <w:rFonts w:ascii="Arial" w:hAnsi="Arial" w:cs="Arial"/>
                <w:color w:val="000000"/>
                <w:sz w:val="15"/>
                <w:szCs w:val="15"/>
              </w:rPr>
              <w:t>)</w:t>
            </w:r>
            <w:r w:rsidRPr="002B35FA">
              <w:rPr>
                <w:rFonts w:ascii="Arial" w:hAnsi="Arial" w:cs="Arial"/>
                <w:color w:val="000000"/>
                <w:sz w:val="15"/>
                <w:szCs w:val="15"/>
              </w:rPr>
              <w:t>, del Codice)?</w:t>
            </w:r>
          </w:p>
          <w:p w14:paraId="61E9E0BD" w14:textId="68C0FA87" w:rsidR="002B35FA" w:rsidRPr="008E6E2C" w:rsidRDefault="002B35FA" w:rsidP="002B35FA">
            <w:pPr>
              <w:jc w:val="both"/>
              <w:rPr>
                <w:rFonts w:ascii="Arial" w:hAnsi="Arial" w:cs="Arial"/>
                <w:b/>
                <w:i/>
                <w:iCs/>
                <w:color w:val="000000"/>
                <w:sz w:val="12"/>
                <w:szCs w:val="12"/>
              </w:rPr>
            </w:pPr>
            <w:r>
              <w:rPr>
                <w:rFonts w:ascii="Arial" w:hAnsi="Arial" w:cs="Arial"/>
                <w:color w:val="000000"/>
                <w:sz w:val="15"/>
                <w:szCs w:val="15"/>
              </w:rPr>
              <w:t xml:space="preserve">6) </w:t>
            </w:r>
            <w:r w:rsidRPr="002B35FA">
              <w:rPr>
                <w:rFonts w:ascii="Arial" w:hAnsi="Arial" w:cs="Arial"/>
                <w:color w:val="000000"/>
                <w:sz w:val="15"/>
                <w:szCs w:val="15"/>
              </w:rPr>
              <w:t>contestata o  accertata   commissione,   da   parte   dell’operatore</w:t>
            </w:r>
            <w:r>
              <w:rPr>
                <w:rFonts w:ascii="Arial" w:hAnsi="Arial" w:cs="Arial"/>
                <w:color w:val="000000"/>
                <w:sz w:val="15"/>
                <w:szCs w:val="15"/>
              </w:rPr>
              <w:t xml:space="preserve"> </w:t>
            </w:r>
            <w:r w:rsidRPr="002B35FA">
              <w:rPr>
                <w:rFonts w:ascii="Arial" w:hAnsi="Arial" w:cs="Arial"/>
                <w:color w:val="000000"/>
                <w:sz w:val="15"/>
                <w:szCs w:val="15"/>
              </w:rPr>
              <w:t>economico oppure dei soggetti di cui al comma 3 dell’articolo 94, di taluno dei reati consumati</w:t>
            </w:r>
            <w:r>
              <w:rPr>
                <w:rFonts w:ascii="Arial" w:hAnsi="Arial" w:cs="Arial"/>
                <w:color w:val="000000"/>
                <w:sz w:val="15"/>
                <w:szCs w:val="15"/>
              </w:rPr>
              <w:t xml:space="preserve"> previsti all’art. </w:t>
            </w:r>
            <w:r w:rsidRPr="002B35FA">
              <w:rPr>
                <w:rFonts w:ascii="Arial" w:hAnsi="Arial" w:cs="Arial"/>
                <w:color w:val="000000"/>
                <w:sz w:val="15"/>
                <w:szCs w:val="15"/>
              </w:rPr>
              <w:t xml:space="preserve">98, comma 3, lett. h, </w:t>
            </w:r>
            <w:r>
              <w:rPr>
                <w:rFonts w:ascii="Arial" w:hAnsi="Arial" w:cs="Arial"/>
                <w:color w:val="000000"/>
                <w:sz w:val="15"/>
                <w:szCs w:val="15"/>
              </w:rPr>
              <w:t xml:space="preserve">punti da 1 a 5 </w:t>
            </w:r>
            <w:r w:rsidRPr="002B35FA">
              <w:rPr>
                <w:rFonts w:ascii="Arial" w:hAnsi="Arial" w:cs="Arial"/>
                <w:color w:val="000000"/>
                <w:sz w:val="15"/>
                <w:szCs w:val="15"/>
              </w:rPr>
              <w:t>del</w:t>
            </w:r>
            <w:r>
              <w:rPr>
                <w:rFonts w:ascii="Arial" w:hAnsi="Arial" w:cs="Arial"/>
                <w:color w:val="000000"/>
                <w:sz w:val="15"/>
                <w:szCs w:val="15"/>
              </w:rPr>
              <w:t xml:space="preserve"> </w:t>
            </w:r>
            <w:r w:rsidRPr="002B35FA">
              <w:rPr>
                <w:rFonts w:ascii="Arial" w:hAnsi="Arial" w:cs="Arial"/>
                <w:color w:val="000000"/>
                <w:sz w:val="15"/>
                <w:szCs w:val="15"/>
              </w:rPr>
              <w:t>Codice?</w:t>
            </w:r>
          </w:p>
          <w:p w14:paraId="4A9FD51C" w14:textId="4E580228" w:rsidR="00054C58" w:rsidRDefault="00054C58" w:rsidP="00DF40A6">
            <w:pPr>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DA7C97B" w14:textId="77777777" w:rsidR="00043FD0" w:rsidRDefault="00043FD0">
            <w:pPr>
              <w:rPr>
                <w:rFonts w:ascii="Arial" w:hAnsi="Arial" w:cs="Arial"/>
                <w:color w:val="000000"/>
                <w:sz w:val="15"/>
                <w:szCs w:val="15"/>
              </w:rPr>
            </w:pPr>
          </w:p>
          <w:p w14:paraId="0E82C3A0" w14:textId="77777777" w:rsidR="00043FD0" w:rsidRDefault="00043FD0">
            <w:pPr>
              <w:rPr>
                <w:rFonts w:ascii="Arial" w:hAnsi="Arial" w:cs="Arial"/>
                <w:color w:val="000000"/>
                <w:sz w:val="15"/>
                <w:szCs w:val="15"/>
              </w:rPr>
            </w:pPr>
          </w:p>
          <w:p w14:paraId="1EEE4F2C" w14:textId="77777777" w:rsidR="00043FD0" w:rsidRDefault="00043FD0" w:rsidP="00043FD0">
            <w:pPr>
              <w:rPr>
                <w:rFonts w:ascii="Arial" w:hAnsi="Arial" w:cs="Arial"/>
                <w:color w:val="000000"/>
                <w:sz w:val="15"/>
                <w:szCs w:val="15"/>
              </w:rPr>
            </w:pPr>
          </w:p>
          <w:p w14:paraId="5884E528" w14:textId="45D639F7" w:rsidR="00F93808" w:rsidRDefault="00F93808" w:rsidP="00043FD0">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w:t>
            </w:r>
            <w:r w:rsidR="00043FD0">
              <w:rPr>
                <w:rFonts w:ascii="Arial" w:hAnsi="Arial" w:cs="Arial"/>
                <w:color w:val="000000"/>
                <w:sz w:val="15"/>
                <w:szCs w:val="15"/>
              </w:rPr>
              <w:t xml:space="preserve">In caso affermativo specificare </w:t>
            </w:r>
            <w:r>
              <w:rPr>
                <w:rFonts w:ascii="Arial" w:hAnsi="Arial" w:cs="Arial"/>
                <w:color w:val="000000"/>
                <w:sz w:val="15"/>
                <w:szCs w:val="15"/>
              </w:rPr>
              <w:t>[………………]</w:t>
            </w:r>
          </w:p>
          <w:p w14:paraId="2ED0F672" w14:textId="77777777" w:rsidR="00043FD0" w:rsidRDefault="00043FD0" w:rsidP="00043FD0">
            <w:pPr>
              <w:rPr>
                <w:rFonts w:ascii="Arial" w:hAnsi="Arial" w:cs="Arial"/>
                <w:color w:val="000000"/>
                <w:sz w:val="15"/>
                <w:szCs w:val="15"/>
              </w:rPr>
            </w:pPr>
          </w:p>
          <w:p w14:paraId="6769DBCE" w14:textId="77777777" w:rsidR="00043FD0" w:rsidRDefault="00043FD0" w:rsidP="00043FD0">
            <w:pPr>
              <w:rPr>
                <w:rFonts w:ascii="Arial" w:hAnsi="Arial" w:cs="Arial"/>
                <w:color w:val="000000"/>
                <w:sz w:val="15"/>
                <w:szCs w:val="15"/>
              </w:rPr>
            </w:pPr>
          </w:p>
          <w:p w14:paraId="4C80B283" w14:textId="77777777" w:rsidR="00043FD0" w:rsidRDefault="00043FD0" w:rsidP="00043FD0">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In caso affermativo specificare [………………]</w:t>
            </w:r>
          </w:p>
          <w:p w14:paraId="685ED4B8" w14:textId="77777777" w:rsidR="00043FD0" w:rsidRDefault="00043FD0" w:rsidP="00043FD0">
            <w:pPr>
              <w:rPr>
                <w:rFonts w:ascii="Arial" w:hAnsi="Arial" w:cs="Arial"/>
                <w:color w:val="000000"/>
                <w:sz w:val="15"/>
                <w:szCs w:val="15"/>
              </w:rPr>
            </w:pPr>
          </w:p>
          <w:p w14:paraId="44B7F547" w14:textId="77777777" w:rsidR="00043FD0" w:rsidRDefault="00043FD0" w:rsidP="00043FD0">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 Sì [ ] No </w:t>
            </w:r>
          </w:p>
          <w:p w14:paraId="426C8DA7" w14:textId="7F44147C" w:rsidR="00043FD0" w:rsidRDefault="00043FD0" w:rsidP="00043FD0">
            <w:pPr>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9831D41" w14:textId="77777777" w:rsidR="00043FD0" w:rsidRDefault="00043FD0" w:rsidP="00043FD0">
            <w:pPr>
              <w:rPr>
                <w:rFonts w:ascii="Arial" w:hAnsi="Arial" w:cs="Arial"/>
                <w:color w:val="000000"/>
                <w:sz w:val="14"/>
                <w:szCs w:val="14"/>
              </w:rPr>
            </w:pPr>
            <w:r>
              <w:rPr>
                <w:rFonts w:ascii="Arial" w:hAnsi="Arial" w:cs="Arial"/>
                <w:color w:val="000000"/>
                <w:sz w:val="14"/>
                <w:szCs w:val="14"/>
              </w:rPr>
              <w:t xml:space="preserve">[……..…][…….…][……..…][……..…]  </w:t>
            </w:r>
          </w:p>
          <w:p w14:paraId="7202B2B1" w14:textId="77777777" w:rsidR="00043FD0" w:rsidRDefault="00043FD0" w:rsidP="00043FD0"/>
          <w:p w14:paraId="1A059A8A" w14:textId="4EAB9AC9" w:rsidR="00043FD0" w:rsidRDefault="002B35FA" w:rsidP="00043FD0">
            <w:pPr>
              <w:rPr>
                <w:rFonts w:ascii="Arial" w:hAnsi="Arial" w:cs="Arial"/>
                <w:color w:val="000000"/>
                <w:sz w:val="15"/>
                <w:szCs w:val="15"/>
              </w:rPr>
            </w:pPr>
            <w:r>
              <w:rPr>
                <w:rFonts w:ascii="Arial" w:hAnsi="Arial" w:cs="Arial"/>
                <w:color w:val="000000"/>
                <w:sz w:val="15"/>
                <w:szCs w:val="15"/>
              </w:rPr>
              <w:t>[]</w:t>
            </w:r>
            <w:r w:rsidR="00043FD0">
              <w:rPr>
                <w:rFonts w:ascii="Arial" w:hAnsi="Arial" w:cs="Arial"/>
                <w:color w:val="000000"/>
                <w:sz w:val="15"/>
                <w:szCs w:val="15"/>
              </w:rPr>
              <w:t xml:space="preserve"> Sì [ ] No</w:t>
            </w:r>
          </w:p>
          <w:p w14:paraId="69C05629" w14:textId="77777777" w:rsidR="002B35FA" w:rsidRDefault="002B35FA" w:rsidP="00043FD0">
            <w:pPr>
              <w:rPr>
                <w:rFonts w:ascii="Arial" w:hAnsi="Arial" w:cs="Arial"/>
                <w:color w:val="000000"/>
                <w:sz w:val="15"/>
                <w:szCs w:val="15"/>
              </w:rPr>
            </w:pPr>
          </w:p>
          <w:p w14:paraId="3DBFCF19" w14:textId="77777777" w:rsidR="002B35FA" w:rsidRDefault="002B35FA" w:rsidP="00043FD0">
            <w:pPr>
              <w:rPr>
                <w:rFonts w:ascii="Arial" w:hAnsi="Arial" w:cs="Arial"/>
                <w:color w:val="000000"/>
                <w:sz w:val="15"/>
                <w:szCs w:val="15"/>
              </w:rPr>
            </w:pPr>
            <w:r>
              <w:rPr>
                <w:rFonts w:ascii="Arial" w:hAnsi="Arial" w:cs="Arial"/>
                <w:color w:val="000000"/>
                <w:sz w:val="15"/>
                <w:szCs w:val="15"/>
              </w:rPr>
              <w:t>[ ] Sì [ ] No</w:t>
            </w:r>
          </w:p>
          <w:p w14:paraId="0278B572" w14:textId="77777777" w:rsidR="002B35FA" w:rsidRDefault="002B35FA" w:rsidP="002B35FA">
            <w:pPr>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BD59534" w14:textId="77777777" w:rsidR="002B35FA" w:rsidRDefault="002B35FA" w:rsidP="002B35FA">
            <w:pPr>
              <w:rPr>
                <w:rFonts w:ascii="Arial" w:hAnsi="Arial" w:cs="Arial"/>
                <w:color w:val="000000"/>
                <w:sz w:val="14"/>
                <w:szCs w:val="14"/>
              </w:rPr>
            </w:pPr>
            <w:r>
              <w:rPr>
                <w:rFonts w:ascii="Arial" w:hAnsi="Arial" w:cs="Arial"/>
                <w:color w:val="000000"/>
                <w:sz w:val="14"/>
                <w:szCs w:val="14"/>
              </w:rPr>
              <w:t xml:space="preserve">[……..…][…….…][……..…][……..…]  </w:t>
            </w:r>
          </w:p>
          <w:p w14:paraId="1696AD52" w14:textId="77777777" w:rsidR="002B35FA" w:rsidRDefault="002B35FA" w:rsidP="002B35FA">
            <w:pPr>
              <w:rPr>
                <w:rFonts w:ascii="Arial" w:hAnsi="Arial" w:cs="Arial"/>
                <w:color w:val="000000"/>
                <w:sz w:val="15"/>
                <w:szCs w:val="15"/>
              </w:rPr>
            </w:pPr>
          </w:p>
          <w:p w14:paraId="49F782DC" w14:textId="37641C19" w:rsidR="002B35FA" w:rsidRDefault="002B35FA" w:rsidP="002B35FA">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 xml:space="preserve"> In caso affermativo specificare [………………]</w:t>
            </w:r>
          </w:p>
          <w:p w14:paraId="39071A9D" w14:textId="77777777" w:rsidR="002B35FA" w:rsidRDefault="002B35FA" w:rsidP="00043FD0"/>
          <w:p w14:paraId="6094C456" w14:textId="463D0623" w:rsidR="002B35FA" w:rsidRDefault="002B35FA" w:rsidP="002B35FA">
            <w:pPr>
              <w:rPr>
                <w:rFonts w:ascii="Arial" w:hAnsi="Arial" w:cs="Arial"/>
                <w:color w:val="000000"/>
                <w:sz w:val="15"/>
                <w:szCs w:val="15"/>
              </w:rPr>
            </w:pPr>
            <w:r>
              <w:rPr>
                <w:rFonts w:ascii="Arial" w:hAnsi="Arial" w:cs="Arial"/>
                <w:color w:val="000000"/>
                <w:sz w:val="15"/>
                <w:szCs w:val="15"/>
              </w:rPr>
              <w:t>[ ] Sì [ ] No</w:t>
            </w:r>
            <w:r>
              <w:rPr>
                <w:rFonts w:ascii="Arial" w:hAnsi="Arial" w:cs="Arial"/>
                <w:color w:val="000000"/>
                <w:sz w:val="15"/>
                <w:szCs w:val="15"/>
              </w:rPr>
              <w:br/>
              <w:t>In caso affermativo specificare [………………]</w:t>
            </w:r>
          </w:p>
          <w:p w14:paraId="7D8BDDD1" w14:textId="6409DF17" w:rsidR="002B35FA" w:rsidRDefault="002B35FA" w:rsidP="00043FD0"/>
        </w:tc>
      </w:tr>
      <w:tr w:rsidR="00F93808" w14:paraId="7FFF5A06" w14:textId="77777777" w:rsidTr="00FA701F">
        <w:trPr>
          <w:trHeight w:val="303"/>
        </w:trPr>
        <w:tc>
          <w:tcPr>
            <w:tcW w:w="4644" w:type="dxa"/>
            <w:tcBorders>
              <w:top w:val="single" w:sz="4" w:space="0" w:color="000080"/>
              <w:left w:val="single" w:sz="4" w:space="0" w:color="000080"/>
              <w:bottom w:val="single" w:sz="4" w:space="0" w:color="000080"/>
            </w:tcBorders>
            <w:shd w:val="clear" w:color="auto" w:fill="FFFFFF"/>
          </w:tcPr>
          <w:p w14:paraId="4331F6B0" w14:textId="11614DC8" w:rsidR="00F93808" w:rsidRDefault="00F93808">
            <w:pPr>
              <w:rPr>
                <w:rFonts w:ascii="Arial" w:hAnsi="Arial" w:cs="Arial"/>
                <w:b/>
                <w:color w:val="000000"/>
                <w:sz w:val="14"/>
                <w:szCs w:val="14"/>
              </w:rPr>
            </w:pPr>
            <w:r>
              <w:rPr>
                <w:rFonts w:ascii="Arial" w:hAnsi="Arial" w:cs="Arial"/>
                <w:b/>
                <w:color w:val="000000"/>
                <w:sz w:val="15"/>
                <w:szCs w:val="15"/>
              </w:rPr>
              <w:t>In caso affermativo</w:t>
            </w:r>
            <w:r>
              <w:rPr>
                <w:rFonts w:ascii="Arial" w:hAnsi="Arial" w:cs="Arial"/>
                <w:color w:val="000000"/>
                <w:sz w:val="15"/>
                <w:szCs w:val="15"/>
              </w:rPr>
              <w:t>, l'operatore economico ha adottato misure di autodisciplina</w:t>
            </w:r>
            <w:r w:rsidR="00DF40A6">
              <w:rPr>
                <w:rFonts w:ascii="Arial" w:hAnsi="Arial" w:cs="Arial"/>
                <w:color w:val="000000"/>
                <w:sz w:val="15"/>
                <w:szCs w:val="15"/>
              </w:rPr>
              <w:t xml:space="preserve"> ai sensi dell’art. 96, comma 6 del Codice</w:t>
            </w:r>
            <w:r>
              <w:rPr>
                <w:rFonts w:ascii="Arial" w:hAnsi="Arial" w:cs="Arial"/>
                <w:color w:val="000000"/>
                <w:sz w:val="15"/>
                <w:szCs w:val="15"/>
              </w:rPr>
              <w:t xml:space="preserve">? </w:t>
            </w:r>
            <w:r>
              <w:rPr>
                <w:rFonts w:ascii="Arial" w:hAnsi="Arial" w:cs="Arial"/>
                <w:color w:val="000000"/>
                <w:sz w:val="15"/>
                <w:szCs w:val="15"/>
              </w:rPr>
              <w:br/>
            </w:r>
          </w:p>
          <w:p w14:paraId="6ED1991F" w14:textId="77777777" w:rsidR="00F93808" w:rsidRDefault="00F93808">
            <w:pPr>
              <w:rPr>
                <w:rFonts w:ascii="Arial" w:hAnsi="Arial" w:cs="Arial"/>
                <w:color w:val="000000"/>
                <w:sz w:val="14"/>
                <w:szCs w:val="14"/>
              </w:rPr>
            </w:pPr>
            <w:r>
              <w:rPr>
                <w:rFonts w:ascii="Arial" w:hAnsi="Arial" w:cs="Arial"/>
                <w:b/>
                <w:color w:val="000000"/>
                <w:sz w:val="14"/>
                <w:szCs w:val="14"/>
              </w:rPr>
              <w:t>In caso affermativo</w:t>
            </w:r>
            <w:r>
              <w:rPr>
                <w:rFonts w:ascii="Arial" w:hAnsi="Arial" w:cs="Arial"/>
                <w:color w:val="000000"/>
                <w:sz w:val="14"/>
                <w:szCs w:val="14"/>
              </w:rPr>
              <w:t>, indicare:</w:t>
            </w:r>
          </w:p>
          <w:p w14:paraId="79EC3CA2" w14:textId="77777777" w:rsidR="00F93808" w:rsidRDefault="00F93808">
            <w:pPr>
              <w:spacing w:before="0" w:after="0"/>
              <w:rPr>
                <w:rFonts w:ascii="Arial" w:hAnsi="Arial" w:cs="Arial"/>
                <w:color w:val="000000"/>
                <w:sz w:val="14"/>
                <w:szCs w:val="14"/>
              </w:rPr>
            </w:pPr>
            <w:r>
              <w:rPr>
                <w:rFonts w:ascii="Arial" w:hAnsi="Arial" w:cs="Arial"/>
                <w:color w:val="000000"/>
                <w:sz w:val="14"/>
                <w:szCs w:val="14"/>
              </w:rPr>
              <w:t>1) L’operatore economico:</w:t>
            </w:r>
          </w:p>
          <w:p w14:paraId="76DF1526"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ha risarcito interamente il danno?</w:t>
            </w:r>
          </w:p>
          <w:p w14:paraId="673B4E36" w14:textId="77777777" w:rsidR="00F93808" w:rsidRDefault="00F93808">
            <w:pPr>
              <w:tabs>
                <w:tab w:val="left" w:pos="154"/>
              </w:tabs>
              <w:spacing w:before="0" w:after="0"/>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tab/>
              <w:t>si  è impegnato formalmente a risarcire il danno?</w:t>
            </w:r>
          </w:p>
          <w:p w14:paraId="69344DBF" w14:textId="77777777" w:rsidR="00F93808" w:rsidRDefault="00F93808">
            <w:pPr>
              <w:spacing w:before="0" w:after="0"/>
              <w:rPr>
                <w:rFonts w:ascii="Arial" w:hAnsi="Arial" w:cs="Arial"/>
                <w:color w:val="000000"/>
                <w:sz w:val="14"/>
                <w:szCs w:val="14"/>
              </w:rPr>
            </w:pPr>
          </w:p>
          <w:p w14:paraId="16979A51" w14:textId="4CDAD027" w:rsidR="00F93808" w:rsidRDefault="00F93808">
            <w:pPr>
              <w:tabs>
                <w:tab w:val="left" w:pos="162"/>
              </w:tabs>
              <w:spacing w:before="0" w:after="0"/>
              <w:rPr>
                <w:rFonts w:ascii="Arial" w:hAnsi="Arial" w:cs="Arial"/>
                <w:b/>
                <w:color w:val="000000"/>
                <w:sz w:val="15"/>
                <w:szCs w:val="15"/>
              </w:rPr>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w:t>
            </w:r>
          </w:p>
          <w:p w14:paraId="5107C78D" w14:textId="77777777" w:rsidR="00F93808" w:rsidRDefault="00F93808">
            <w:pPr>
              <w:rPr>
                <w:rFonts w:ascii="Arial" w:hAnsi="Arial" w:cs="Arial"/>
                <w:b/>
                <w:color w:val="000000"/>
                <w:sz w:val="15"/>
                <w:szCs w:val="15"/>
              </w:rPr>
            </w:pPr>
          </w:p>
          <w:p w14:paraId="327F59EB" w14:textId="77777777" w:rsidR="00F93808" w:rsidRDefault="00F93808">
            <w:pPr>
              <w:spacing w:after="0"/>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AA96336" w14:textId="77777777" w:rsidR="00F93808" w:rsidRDefault="00F93808">
            <w:pPr>
              <w:rPr>
                <w:rFonts w:ascii="Arial" w:hAnsi="Arial" w:cs="Arial"/>
                <w:color w:val="000000"/>
                <w:sz w:val="15"/>
                <w:szCs w:val="15"/>
              </w:rPr>
            </w:pPr>
            <w:r>
              <w:rPr>
                <w:rFonts w:ascii="Arial" w:hAnsi="Arial" w:cs="Arial"/>
                <w:color w:val="000000"/>
                <w:sz w:val="15"/>
                <w:szCs w:val="15"/>
              </w:rPr>
              <w:lastRenderedPageBreak/>
              <w:t>[ ] Sì [ ] No</w:t>
            </w:r>
          </w:p>
          <w:p w14:paraId="2F4FFC77" w14:textId="77777777" w:rsidR="00F93808" w:rsidRDefault="00F93808">
            <w:pPr>
              <w:rPr>
                <w:rFonts w:ascii="Arial" w:hAnsi="Arial" w:cs="Arial"/>
                <w:color w:val="000000"/>
                <w:sz w:val="15"/>
                <w:szCs w:val="15"/>
              </w:rPr>
            </w:pPr>
          </w:p>
          <w:p w14:paraId="2A951FA6" w14:textId="77777777" w:rsidR="00F93808" w:rsidRDefault="00F93808">
            <w:pPr>
              <w:rPr>
                <w:rFonts w:ascii="Arial" w:hAnsi="Arial" w:cs="Arial"/>
                <w:color w:val="000000"/>
                <w:sz w:val="15"/>
                <w:szCs w:val="15"/>
              </w:rPr>
            </w:pPr>
          </w:p>
          <w:p w14:paraId="35EBE28C" w14:textId="77777777" w:rsidR="00F93808" w:rsidRDefault="00F93808">
            <w:pPr>
              <w:rPr>
                <w:rFonts w:ascii="Arial" w:hAnsi="Arial" w:cs="Arial"/>
                <w:color w:val="000000"/>
                <w:sz w:val="4"/>
                <w:szCs w:val="4"/>
              </w:rPr>
            </w:pPr>
          </w:p>
          <w:p w14:paraId="355ED406"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11F8C8BE"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1039DD58" w14:textId="77777777" w:rsidR="00F93808" w:rsidRDefault="00F93808">
            <w:pPr>
              <w:rPr>
                <w:rFonts w:ascii="Arial" w:hAnsi="Arial" w:cs="Arial"/>
                <w:color w:val="000000"/>
                <w:sz w:val="14"/>
                <w:szCs w:val="14"/>
              </w:rPr>
            </w:pPr>
            <w:r>
              <w:rPr>
                <w:rFonts w:ascii="Arial" w:hAnsi="Arial" w:cs="Arial"/>
                <w:color w:val="000000"/>
                <w:sz w:val="14"/>
                <w:szCs w:val="14"/>
              </w:rPr>
              <w:t>[ ] Sì [ ] No</w:t>
            </w:r>
          </w:p>
          <w:p w14:paraId="16ED34EA" w14:textId="4A981353" w:rsidR="00F93808" w:rsidRDefault="00F93808">
            <w:pPr>
              <w:jc w:val="both"/>
              <w:rPr>
                <w:rFonts w:ascii="Arial" w:hAnsi="Arial" w:cs="Arial"/>
                <w:color w:val="000000"/>
                <w:sz w:val="14"/>
                <w:szCs w:val="14"/>
              </w:rPr>
            </w:pPr>
            <w:r>
              <w:rPr>
                <w:rFonts w:ascii="Arial" w:hAnsi="Arial" w:cs="Arial"/>
                <w:color w:val="000000"/>
                <w:sz w:val="14"/>
                <w:szCs w:val="14"/>
              </w:rPr>
              <w:lastRenderedPageBreak/>
              <w:t>In caso affermativo elencare</w:t>
            </w:r>
            <w:r w:rsidR="00DF40A6">
              <w:rPr>
                <w:rFonts w:ascii="Arial" w:hAnsi="Arial" w:cs="Arial"/>
                <w:color w:val="000000"/>
                <w:sz w:val="14"/>
                <w:szCs w:val="14"/>
              </w:rPr>
              <w:t xml:space="preserve">/allegare </w:t>
            </w:r>
            <w:r>
              <w:rPr>
                <w:rFonts w:ascii="Arial" w:hAnsi="Arial" w:cs="Arial"/>
                <w:color w:val="000000"/>
                <w:sz w:val="14"/>
                <w:szCs w:val="14"/>
              </w:rPr>
              <w:t>la documentazione pertinente [    ] e, se disponibile elettronicamente, indicare: (indirizzo web, autorità o organismo di emanazione, riferimento preciso della documentazione):</w:t>
            </w:r>
          </w:p>
          <w:p w14:paraId="395B69CC" w14:textId="77777777" w:rsidR="00F93808" w:rsidRDefault="00F93808">
            <w:pPr>
              <w:rPr>
                <w:rFonts w:ascii="Arial" w:hAnsi="Arial" w:cs="Arial"/>
                <w:color w:val="000000"/>
                <w:sz w:val="14"/>
                <w:szCs w:val="14"/>
              </w:rPr>
            </w:pPr>
            <w:r>
              <w:rPr>
                <w:rFonts w:ascii="Arial" w:hAnsi="Arial" w:cs="Arial"/>
                <w:color w:val="000000"/>
                <w:sz w:val="14"/>
                <w:szCs w:val="14"/>
              </w:rPr>
              <w:t xml:space="preserve">[……..…][…….…][……..…][……..…]  </w:t>
            </w:r>
          </w:p>
          <w:p w14:paraId="2513B479" w14:textId="36F4151D" w:rsidR="00DF40A6" w:rsidRDefault="00DF40A6" w:rsidP="00DF40A6">
            <w:r>
              <w:rPr>
                <w:rFonts w:ascii="Arial" w:hAnsi="Arial" w:cs="Arial"/>
                <w:color w:val="000000"/>
                <w:sz w:val="14"/>
                <w:szCs w:val="14"/>
              </w:rPr>
              <w:t>P.S. le suddette informazioni devono essere previste per tutte le violazioni elencate</w:t>
            </w:r>
          </w:p>
        </w:tc>
      </w:tr>
      <w:tr w:rsidR="00F93808" w14:paraId="0FC61D92" w14:textId="77777777" w:rsidTr="00FA701F">
        <w:trPr>
          <w:trHeight w:val="1316"/>
        </w:trPr>
        <w:tc>
          <w:tcPr>
            <w:tcW w:w="4644" w:type="dxa"/>
            <w:tcBorders>
              <w:top w:val="single" w:sz="4" w:space="0" w:color="000080"/>
              <w:left w:val="single" w:sz="4" w:space="0" w:color="000080"/>
              <w:bottom w:val="single" w:sz="4" w:space="0" w:color="000080"/>
            </w:tcBorders>
            <w:shd w:val="clear" w:color="auto" w:fill="FFFFFF"/>
          </w:tcPr>
          <w:p w14:paraId="022D90BE" w14:textId="7C04F41F" w:rsidR="00F93808" w:rsidRDefault="00F93808">
            <w:pPr>
              <w:pStyle w:val="NormalLeft"/>
              <w:jc w:val="both"/>
              <w:rPr>
                <w:rFonts w:ascii="Arial" w:hAnsi="Arial" w:cs="Arial"/>
                <w:b/>
                <w:sz w:val="15"/>
                <w:szCs w:val="15"/>
              </w:rPr>
            </w:pPr>
            <w:r>
              <w:rPr>
                <w:rStyle w:val="NormalBoldChar"/>
                <w:rFonts w:ascii="Arial" w:eastAsia="Calibri" w:hAnsi="Arial" w:cs="Arial"/>
                <w:sz w:val="15"/>
                <w:szCs w:val="15"/>
              </w:rPr>
              <w:lastRenderedPageBreak/>
              <w:t xml:space="preserve">L'operatore economico è a conoscenza di qualsiasi </w:t>
            </w:r>
            <w:r>
              <w:rPr>
                <w:rFonts w:ascii="Arial" w:hAnsi="Arial" w:cs="Arial"/>
                <w:b/>
                <w:sz w:val="15"/>
                <w:szCs w:val="15"/>
              </w:rPr>
              <w:t>conflitto di interessi(</w:t>
            </w:r>
            <w:r>
              <w:rPr>
                <w:rStyle w:val="Caratteredellanot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w:t>
            </w:r>
            <w:r w:rsidR="00DF40A6">
              <w:rPr>
                <w:rFonts w:ascii="Arial" w:hAnsi="Arial" w:cs="Arial"/>
                <w:color w:val="000000"/>
                <w:sz w:val="15"/>
                <w:szCs w:val="15"/>
              </w:rPr>
              <w:t>95</w:t>
            </w:r>
            <w:r>
              <w:rPr>
                <w:rFonts w:ascii="Arial" w:hAnsi="Arial" w:cs="Arial"/>
                <w:color w:val="000000"/>
                <w:sz w:val="15"/>
                <w:szCs w:val="15"/>
              </w:rPr>
              <w:t xml:space="preserve">, comma </w:t>
            </w:r>
            <w:r w:rsidR="00DF40A6">
              <w:rPr>
                <w:rFonts w:ascii="Arial" w:hAnsi="Arial" w:cs="Arial"/>
                <w:color w:val="000000"/>
                <w:sz w:val="15"/>
                <w:szCs w:val="15"/>
              </w:rPr>
              <w:t>1</w:t>
            </w:r>
            <w:r>
              <w:rPr>
                <w:rFonts w:ascii="Arial" w:hAnsi="Arial" w:cs="Arial"/>
                <w:color w:val="000000"/>
                <w:sz w:val="15"/>
                <w:szCs w:val="15"/>
              </w:rPr>
              <w:t xml:space="preserve">, lett. </w:t>
            </w:r>
            <w:r w:rsidR="009F0DBC">
              <w:rPr>
                <w:rFonts w:ascii="Arial" w:hAnsi="Arial" w:cs="Arial"/>
                <w:color w:val="000000"/>
                <w:sz w:val="15"/>
                <w:szCs w:val="15"/>
              </w:rPr>
              <w:t>b</w:t>
            </w:r>
            <w:r>
              <w:rPr>
                <w:rFonts w:ascii="Arial" w:hAnsi="Arial" w:cs="Arial"/>
                <w:i/>
                <w:color w:val="000000"/>
                <w:sz w:val="15"/>
                <w:szCs w:val="15"/>
              </w:rPr>
              <w:t>)</w:t>
            </w:r>
            <w:r>
              <w:rPr>
                <w:rFonts w:ascii="Arial" w:hAnsi="Arial" w:cs="Arial"/>
                <w:color w:val="000000"/>
                <w:sz w:val="15"/>
                <w:szCs w:val="15"/>
              </w:rPr>
              <w:t xml:space="preserve"> del Codice)?</w:t>
            </w:r>
            <w:r>
              <w:rPr>
                <w:rFonts w:ascii="Arial" w:hAnsi="Arial" w:cs="Arial"/>
                <w:sz w:val="15"/>
                <w:szCs w:val="15"/>
              </w:rPr>
              <w:br/>
            </w:r>
          </w:p>
          <w:p w14:paraId="2916868B" w14:textId="77777777" w:rsidR="00F93808" w:rsidRDefault="00F93808">
            <w:pPr>
              <w:pStyle w:val="NormalLeft"/>
              <w:jc w:val="both"/>
              <w:rPr>
                <w:rFonts w:ascii="Arial" w:hAnsi="Arial" w:cs="Arial"/>
                <w:sz w:val="15"/>
                <w:szCs w:val="15"/>
              </w:rPr>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0343AD8"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14:paraId="4EC251BA" w14:textId="77777777" w:rsidR="00F93808" w:rsidRDefault="00F93808">
            <w:r>
              <w:rPr>
                <w:rFonts w:ascii="Arial" w:hAnsi="Arial" w:cs="Arial"/>
                <w:sz w:val="15"/>
                <w:szCs w:val="15"/>
              </w:rPr>
              <w:t>[………….]</w:t>
            </w:r>
          </w:p>
        </w:tc>
      </w:tr>
      <w:tr w:rsidR="00F93808" w14:paraId="1A5E9D45" w14:textId="77777777" w:rsidTr="00FA701F">
        <w:trPr>
          <w:trHeight w:val="1544"/>
        </w:trPr>
        <w:tc>
          <w:tcPr>
            <w:tcW w:w="4644" w:type="dxa"/>
            <w:tcBorders>
              <w:top w:val="single" w:sz="4" w:space="0" w:color="000080"/>
              <w:left w:val="single" w:sz="4" w:space="0" w:color="000080"/>
              <w:bottom w:val="single" w:sz="4" w:space="0" w:color="000080"/>
            </w:tcBorders>
            <w:shd w:val="clear" w:color="auto" w:fill="FFFFFF"/>
          </w:tcPr>
          <w:p w14:paraId="3E692B14" w14:textId="398CDC19" w:rsidR="00F93808" w:rsidRPr="003D5237" w:rsidRDefault="00F93808">
            <w:pPr>
              <w:pStyle w:val="NormalLeft"/>
              <w:jc w:val="both"/>
              <w:rPr>
                <w:rFonts w:ascii="Arial" w:hAnsi="Arial" w:cs="Arial"/>
                <w:b/>
                <w:color w:val="000000"/>
                <w:sz w:val="15"/>
                <w:szCs w:val="15"/>
              </w:rPr>
            </w:pPr>
            <w:r w:rsidRPr="003D5237">
              <w:rPr>
                <w:rStyle w:val="NormalBoldChar"/>
                <w:rFonts w:ascii="Arial" w:eastAsia="Calibri" w:hAnsi="Arial" w:cs="Arial"/>
                <w:sz w:val="15"/>
                <w:szCs w:val="15"/>
              </w:rPr>
              <w:t xml:space="preserve">L'operatore economico o </w:t>
            </w:r>
            <w:r w:rsidRPr="003D5237">
              <w:rPr>
                <w:rFonts w:ascii="Arial" w:hAnsi="Arial" w:cs="Arial"/>
                <w:sz w:val="15"/>
                <w:szCs w:val="15"/>
              </w:rPr>
              <w:t xml:space="preserve">un'impresa a lui collegata </w:t>
            </w:r>
            <w:r w:rsidRPr="003D5237">
              <w:rPr>
                <w:rFonts w:ascii="Arial" w:hAnsi="Arial" w:cs="Arial"/>
                <w:b/>
                <w:sz w:val="15"/>
                <w:szCs w:val="15"/>
              </w:rPr>
              <w:t>ha fornito consulenza</w:t>
            </w:r>
            <w:r w:rsidRPr="003D5237">
              <w:rPr>
                <w:rFonts w:ascii="Arial" w:hAnsi="Arial" w:cs="Arial"/>
                <w:sz w:val="15"/>
                <w:szCs w:val="15"/>
              </w:rPr>
              <w:t xml:space="preserve"> all'amministrazione aggiudicatrice o all'ente aggiudicatore o ha </w:t>
            </w:r>
            <w:r w:rsidRPr="003D5237">
              <w:rPr>
                <w:rFonts w:ascii="Arial" w:hAnsi="Arial" w:cs="Arial"/>
                <w:color w:val="000000"/>
                <w:sz w:val="15"/>
                <w:szCs w:val="15"/>
              </w:rPr>
              <w:t xml:space="preserve">altrimenti </w:t>
            </w:r>
            <w:r w:rsidRPr="003D5237">
              <w:rPr>
                <w:rFonts w:ascii="Arial" w:hAnsi="Arial" w:cs="Arial"/>
                <w:b/>
                <w:color w:val="000000"/>
                <w:sz w:val="15"/>
                <w:szCs w:val="15"/>
              </w:rPr>
              <w:t>partecipato alla preparazione</w:t>
            </w:r>
            <w:r w:rsidRPr="003D5237">
              <w:rPr>
                <w:rFonts w:ascii="Arial" w:hAnsi="Arial" w:cs="Arial"/>
                <w:color w:val="000000"/>
                <w:sz w:val="15"/>
                <w:szCs w:val="15"/>
              </w:rPr>
              <w:t xml:space="preserve"> della procedura d'aggiudicazione</w:t>
            </w:r>
            <w:r w:rsidR="009F0DBC">
              <w:rPr>
                <w:rFonts w:ascii="Arial" w:hAnsi="Arial" w:cs="Arial"/>
                <w:color w:val="000000"/>
                <w:sz w:val="15"/>
                <w:szCs w:val="15"/>
              </w:rPr>
              <w:t>?</w:t>
            </w:r>
            <w:r w:rsidRPr="003D5237">
              <w:rPr>
                <w:rFonts w:ascii="Arial" w:hAnsi="Arial" w:cs="Arial"/>
                <w:color w:val="000000"/>
                <w:sz w:val="15"/>
                <w:szCs w:val="15"/>
              </w:rPr>
              <w:t xml:space="preserve"> </w:t>
            </w:r>
          </w:p>
          <w:p w14:paraId="317F4789" w14:textId="77777777" w:rsidR="00F93808" w:rsidRDefault="00F93808">
            <w:pPr>
              <w:pStyle w:val="NormalLeft"/>
              <w:jc w:val="both"/>
              <w:rPr>
                <w:rFonts w:ascii="Arial" w:hAnsi="Arial" w:cs="Arial"/>
                <w:color w:val="000000"/>
                <w:sz w:val="15"/>
                <w:szCs w:val="15"/>
              </w:rPr>
            </w:pPr>
            <w:r w:rsidRPr="003D5237">
              <w:rPr>
                <w:rFonts w:ascii="Arial" w:hAnsi="Arial" w:cs="Arial"/>
                <w:b/>
                <w:color w:val="000000"/>
                <w:sz w:val="15"/>
                <w:szCs w:val="15"/>
              </w:rPr>
              <w:t>In caso affermativo</w:t>
            </w:r>
            <w:r w:rsidRPr="003D5237">
              <w:rPr>
                <w:rFonts w:ascii="Arial" w:hAnsi="Arial" w:cs="Arial"/>
                <w:color w:val="000000"/>
                <w:sz w:val="15"/>
                <w:szCs w:val="15"/>
              </w:rPr>
              <w:t>, fornire informazioni dettagliate sulle misure adottate per prevenire le possibili distorsioni della concorrenza</w:t>
            </w:r>
            <w:r w:rsidR="009F0DBC">
              <w:rPr>
                <w:rFonts w:ascii="Arial" w:hAnsi="Arial" w:cs="Arial"/>
                <w:color w:val="000000"/>
                <w:sz w:val="15"/>
                <w:szCs w:val="15"/>
              </w:rPr>
              <w:t xml:space="preserve"> </w:t>
            </w:r>
            <w:r w:rsidR="009F0DBC" w:rsidRPr="003D5237">
              <w:rPr>
                <w:rFonts w:ascii="Arial" w:hAnsi="Arial" w:cs="Arial"/>
                <w:color w:val="000000"/>
                <w:sz w:val="15"/>
                <w:szCs w:val="15"/>
              </w:rPr>
              <w:t xml:space="preserve">(articolo </w:t>
            </w:r>
            <w:r w:rsidR="009F0DBC">
              <w:rPr>
                <w:rFonts w:ascii="Arial" w:hAnsi="Arial" w:cs="Arial"/>
                <w:color w:val="000000"/>
                <w:sz w:val="15"/>
                <w:szCs w:val="15"/>
              </w:rPr>
              <w:t>95</w:t>
            </w:r>
            <w:r w:rsidR="009F0DBC" w:rsidRPr="003D5237">
              <w:rPr>
                <w:rFonts w:ascii="Arial" w:hAnsi="Arial" w:cs="Arial"/>
                <w:color w:val="000000"/>
                <w:sz w:val="15"/>
                <w:szCs w:val="15"/>
              </w:rPr>
              <w:t xml:space="preserve">, comma </w:t>
            </w:r>
            <w:r w:rsidR="009F0DBC">
              <w:rPr>
                <w:rFonts w:ascii="Arial" w:hAnsi="Arial" w:cs="Arial"/>
                <w:color w:val="000000"/>
                <w:sz w:val="15"/>
                <w:szCs w:val="15"/>
              </w:rPr>
              <w:t>1</w:t>
            </w:r>
            <w:r w:rsidR="009F0DBC" w:rsidRPr="003D5237">
              <w:rPr>
                <w:rFonts w:ascii="Arial" w:hAnsi="Arial" w:cs="Arial"/>
                <w:color w:val="000000"/>
                <w:sz w:val="15"/>
                <w:szCs w:val="15"/>
              </w:rPr>
              <w:t xml:space="preserve">, lett. </w:t>
            </w:r>
            <w:r w:rsidR="009F0DBC">
              <w:rPr>
                <w:rFonts w:ascii="Arial" w:hAnsi="Arial" w:cs="Arial"/>
                <w:color w:val="000000"/>
                <w:sz w:val="15"/>
                <w:szCs w:val="15"/>
              </w:rPr>
              <w:t>c</w:t>
            </w:r>
            <w:r w:rsidR="009F0DBC" w:rsidRPr="003D5237">
              <w:rPr>
                <w:rFonts w:ascii="Arial" w:hAnsi="Arial" w:cs="Arial"/>
                <w:color w:val="000000"/>
                <w:sz w:val="15"/>
                <w:szCs w:val="15"/>
              </w:rPr>
              <w:t>) del Codice</w:t>
            </w:r>
            <w:r w:rsidR="009F0DBC">
              <w:rPr>
                <w:rFonts w:ascii="Arial" w:hAnsi="Arial" w:cs="Arial"/>
                <w:color w:val="000000"/>
                <w:sz w:val="15"/>
                <w:szCs w:val="15"/>
              </w:rPr>
              <w:t>)</w:t>
            </w:r>
            <w:r w:rsidRPr="003D5237">
              <w:rPr>
                <w:rFonts w:ascii="Arial" w:hAnsi="Arial" w:cs="Arial"/>
                <w:color w:val="000000"/>
                <w:sz w:val="15"/>
                <w:szCs w:val="15"/>
              </w:rPr>
              <w:t>:</w:t>
            </w:r>
          </w:p>
          <w:p w14:paraId="5E59E143" w14:textId="77777777" w:rsidR="00D835FC" w:rsidRDefault="00D835FC">
            <w:pPr>
              <w:pStyle w:val="NormalLeft"/>
              <w:jc w:val="both"/>
              <w:rPr>
                <w:rFonts w:ascii="Arial" w:hAnsi="Arial" w:cs="Arial"/>
                <w:color w:val="000000"/>
                <w:sz w:val="15"/>
                <w:szCs w:val="15"/>
              </w:rPr>
            </w:pPr>
          </w:p>
          <w:p w14:paraId="51277315" w14:textId="3D13CAB0" w:rsidR="00D04499" w:rsidRPr="000232C3" w:rsidRDefault="00D04499">
            <w:pPr>
              <w:pStyle w:val="NormalLeft"/>
              <w:jc w:val="both"/>
              <w:rPr>
                <w:rFonts w:ascii="Arial" w:hAnsi="Arial" w:cs="Arial"/>
                <w:color w:val="000000"/>
                <w:sz w:val="15"/>
                <w:szCs w:val="15"/>
              </w:rPr>
            </w:pPr>
            <w:r w:rsidRPr="000232C3">
              <w:rPr>
                <w:rFonts w:ascii="Arial" w:hAnsi="Arial" w:cs="Arial"/>
                <w:color w:val="000000"/>
                <w:sz w:val="15"/>
                <w:szCs w:val="15"/>
              </w:rPr>
              <w:t>L’Operatore economico è stato soggetto a sanzione esecutiva irrogata dall’Autorità garante della concorrenza e del mercato o da altra autorità di settore (art. 98, comma 3, lett. a</w:t>
            </w:r>
            <w:r w:rsidR="00D835FC" w:rsidRPr="000232C3">
              <w:rPr>
                <w:rFonts w:ascii="Arial" w:hAnsi="Arial" w:cs="Arial"/>
                <w:color w:val="000000"/>
                <w:sz w:val="15"/>
                <w:szCs w:val="15"/>
              </w:rPr>
              <w:t>) del Codice?</w:t>
            </w:r>
          </w:p>
          <w:p w14:paraId="62FB6761" w14:textId="5EF70034" w:rsidR="00DC500B" w:rsidRDefault="00D835FC">
            <w:pPr>
              <w:pStyle w:val="NormalLeft"/>
              <w:jc w:val="both"/>
              <w:rPr>
                <w:rFonts w:ascii="Arial" w:hAnsi="Arial" w:cs="Arial"/>
                <w:color w:val="000000"/>
                <w:sz w:val="15"/>
                <w:szCs w:val="15"/>
              </w:rPr>
            </w:pPr>
            <w:r w:rsidRPr="000232C3">
              <w:rPr>
                <w:rFonts w:ascii="Arial" w:hAnsi="Arial" w:cs="Arial"/>
                <w:color w:val="000000"/>
                <w:sz w:val="15"/>
                <w:szCs w:val="15"/>
              </w:rPr>
              <w:t>In caso affermativo specificare</w:t>
            </w:r>
          </w:p>
          <w:p w14:paraId="71AE4A3C" w14:textId="77777777" w:rsidR="000232C3" w:rsidRDefault="000232C3">
            <w:pPr>
              <w:pStyle w:val="NormalLeft"/>
              <w:jc w:val="both"/>
              <w:rPr>
                <w:rFonts w:ascii="Arial" w:hAnsi="Arial" w:cs="Arial"/>
                <w:color w:val="000000"/>
                <w:sz w:val="15"/>
                <w:szCs w:val="15"/>
              </w:rPr>
            </w:pPr>
          </w:p>
          <w:p w14:paraId="5A3831BF" w14:textId="15C44F40" w:rsidR="000232C3" w:rsidRDefault="000232C3">
            <w:pPr>
              <w:pStyle w:val="NormalLeft"/>
              <w:jc w:val="both"/>
              <w:rPr>
                <w:rFonts w:ascii="Arial" w:hAnsi="Arial" w:cs="Arial"/>
                <w:color w:val="000000"/>
                <w:sz w:val="15"/>
                <w:szCs w:val="15"/>
              </w:rPr>
            </w:pPr>
            <w:r>
              <w:rPr>
                <w:rFonts w:ascii="Arial" w:hAnsi="Arial" w:cs="Arial"/>
                <w:color w:val="000000"/>
                <w:sz w:val="15"/>
                <w:szCs w:val="15"/>
              </w:rPr>
              <w:t xml:space="preserve">L’Operatore economico può confermare di: </w:t>
            </w:r>
          </w:p>
          <w:p w14:paraId="3B8F6DC1" w14:textId="0F865D84" w:rsidR="000232C3" w:rsidRDefault="000232C3" w:rsidP="000232C3">
            <w:pPr>
              <w:pStyle w:val="NormalLeft"/>
              <w:numPr>
                <w:ilvl w:val="0"/>
                <w:numId w:val="17"/>
              </w:numPr>
              <w:jc w:val="both"/>
              <w:rPr>
                <w:rFonts w:ascii="Arial" w:hAnsi="Arial" w:cs="Arial"/>
                <w:color w:val="000000"/>
                <w:sz w:val="15"/>
                <w:szCs w:val="15"/>
              </w:rPr>
            </w:pPr>
            <w:r>
              <w:rPr>
                <w:rFonts w:ascii="Arial" w:hAnsi="Arial" w:cs="Arial"/>
                <w:color w:val="000000"/>
                <w:sz w:val="15"/>
                <w:szCs w:val="15"/>
              </w:rPr>
              <w:t xml:space="preserve">Non essersi reso gravemente colpevole di false dichiarazioni nel fornire le informazioni richieste per verificare l’assenza di motivi di esclusione o il rispetto dei criteri di selezione? </w:t>
            </w:r>
          </w:p>
          <w:p w14:paraId="24D8DC6F" w14:textId="72C419B6" w:rsidR="000232C3" w:rsidRDefault="000232C3" w:rsidP="000232C3">
            <w:pPr>
              <w:pStyle w:val="NormalLeft"/>
              <w:numPr>
                <w:ilvl w:val="0"/>
                <w:numId w:val="17"/>
              </w:numPr>
              <w:jc w:val="both"/>
              <w:rPr>
                <w:rFonts w:ascii="Arial" w:hAnsi="Arial" w:cs="Arial"/>
                <w:color w:val="000000"/>
                <w:sz w:val="15"/>
                <w:szCs w:val="15"/>
              </w:rPr>
            </w:pPr>
            <w:r>
              <w:rPr>
                <w:rFonts w:ascii="Arial" w:hAnsi="Arial" w:cs="Arial"/>
                <w:color w:val="000000"/>
                <w:sz w:val="15"/>
                <w:szCs w:val="15"/>
              </w:rPr>
              <w:t xml:space="preserve">Non avere occultato tali informazioni? </w:t>
            </w:r>
          </w:p>
          <w:p w14:paraId="1B80A8D4" w14:textId="77777777" w:rsidR="00D835FC" w:rsidRDefault="00D835FC">
            <w:pPr>
              <w:pStyle w:val="NormalLeft"/>
              <w:jc w:val="both"/>
              <w:rPr>
                <w:rFonts w:ascii="Arial" w:hAnsi="Arial" w:cs="Arial"/>
                <w:color w:val="000000"/>
                <w:sz w:val="15"/>
                <w:szCs w:val="15"/>
              </w:rPr>
            </w:pPr>
          </w:p>
          <w:p w14:paraId="0361EE13" w14:textId="77777777" w:rsidR="00D835FC" w:rsidRDefault="00D835FC">
            <w:pPr>
              <w:pStyle w:val="NormalLeft"/>
              <w:jc w:val="both"/>
              <w:rPr>
                <w:rFonts w:ascii="Arial" w:hAnsi="Arial" w:cs="Arial"/>
                <w:color w:val="000000"/>
                <w:sz w:val="15"/>
                <w:szCs w:val="15"/>
              </w:rPr>
            </w:pPr>
          </w:p>
          <w:p w14:paraId="63A66B37" w14:textId="1FDB4258" w:rsidR="00DC500B" w:rsidRDefault="00DC500B">
            <w:pPr>
              <w:pStyle w:val="NormalLeft"/>
              <w:jc w:val="both"/>
              <w:rPr>
                <w:rFonts w:ascii="Arial" w:hAnsi="Arial" w:cs="Arial"/>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FEC0934" w14:textId="77777777" w:rsidR="00D835FC" w:rsidRDefault="00F93808">
            <w:pPr>
              <w:rPr>
                <w:rFonts w:ascii="Arial" w:hAnsi="Arial" w:cs="Arial"/>
                <w:color w:val="auto"/>
                <w:sz w:val="15"/>
                <w:szCs w:val="15"/>
              </w:rPr>
            </w:pPr>
            <w:r w:rsidRPr="00FA701F">
              <w:rPr>
                <w:rFonts w:ascii="Arial" w:hAnsi="Arial" w:cs="Arial"/>
                <w:color w:val="auto"/>
                <w:sz w:val="15"/>
                <w:szCs w:val="15"/>
              </w:rPr>
              <w:t>[ ] Sì [ ] No</w:t>
            </w:r>
            <w:r w:rsidRPr="00FA701F">
              <w:rPr>
                <w:rFonts w:ascii="Arial" w:hAnsi="Arial" w:cs="Arial"/>
                <w:color w:val="auto"/>
                <w:sz w:val="15"/>
                <w:szCs w:val="15"/>
              </w:rPr>
              <w:br/>
            </w:r>
            <w:r w:rsidRPr="00FA701F">
              <w:rPr>
                <w:rFonts w:ascii="Arial" w:hAnsi="Arial" w:cs="Arial"/>
                <w:color w:val="auto"/>
                <w:sz w:val="15"/>
                <w:szCs w:val="15"/>
              </w:rPr>
              <w:br/>
            </w:r>
            <w:r w:rsidRPr="00FA701F">
              <w:rPr>
                <w:rFonts w:ascii="Arial" w:hAnsi="Arial" w:cs="Arial"/>
                <w:color w:val="auto"/>
                <w:sz w:val="15"/>
                <w:szCs w:val="15"/>
              </w:rPr>
              <w:br/>
              <w:t xml:space="preserve"> </w:t>
            </w:r>
          </w:p>
          <w:p w14:paraId="490CCBCE" w14:textId="44CFB8A9" w:rsidR="00F93808" w:rsidRDefault="00F93808">
            <w:pPr>
              <w:rPr>
                <w:rFonts w:ascii="Arial" w:hAnsi="Arial" w:cs="Arial"/>
                <w:color w:val="auto"/>
                <w:sz w:val="15"/>
                <w:szCs w:val="15"/>
              </w:rPr>
            </w:pPr>
            <w:r w:rsidRPr="00FA701F">
              <w:rPr>
                <w:rFonts w:ascii="Arial" w:hAnsi="Arial" w:cs="Arial"/>
                <w:color w:val="auto"/>
                <w:sz w:val="15"/>
                <w:szCs w:val="15"/>
              </w:rPr>
              <w:t>[…………………]</w:t>
            </w:r>
          </w:p>
          <w:p w14:paraId="36C1F65C" w14:textId="77777777" w:rsidR="00D835FC" w:rsidRDefault="00D835FC">
            <w:pPr>
              <w:rPr>
                <w:rFonts w:ascii="Arial" w:hAnsi="Arial" w:cs="Arial"/>
                <w:color w:val="auto"/>
                <w:sz w:val="15"/>
                <w:szCs w:val="15"/>
              </w:rPr>
            </w:pPr>
          </w:p>
          <w:p w14:paraId="228ADCC4" w14:textId="77777777" w:rsidR="00D835FC" w:rsidRDefault="00D835FC">
            <w:pPr>
              <w:rPr>
                <w:rFonts w:ascii="Arial" w:hAnsi="Arial" w:cs="Arial"/>
                <w:color w:val="auto"/>
                <w:sz w:val="15"/>
                <w:szCs w:val="15"/>
              </w:rPr>
            </w:pPr>
          </w:p>
          <w:p w14:paraId="30E224D9" w14:textId="77777777" w:rsidR="00D835FC" w:rsidRDefault="00D835FC" w:rsidP="00D835FC">
            <w:pPr>
              <w:rPr>
                <w:rFonts w:ascii="Arial" w:hAnsi="Arial" w:cs="Arial"/>
                <w:color w:val="auto"/>
                <w:sz w:val="15"/>
                <w:szCs w:val="15"/>
              </w:rPr>
            </w:pPr>
            <w:r w:rsidRPr="00FA701F">
              <w:rPr>
                <w:rFonts w:ascii="Arial" w:hAnsi="Arial" w:cs="Arial"/>
                <w:color w:val="auto"/>
                <w:sz w:val="15"/>
                <w:szCs w:val="15"/>
              </w:rPr>
              <w:t>[ ] Sì [ ] No</w:t>
            </w:r>
          </w:p>
          <w:p w14:paraId="231C47D4" w14:textId="77EBECA3" w:rsidR="00D835FC" w:rsidRDefault="00D835FC" w:rsidP="00D835FC">
            <w:pPr>
              <w:rPr>
                <w:rFonts w:ascii="Arial" w:hAnsi="Arial" w:cs="Arial"/>
                <w:color w:val="auto"/>
                <w:sz w:val="15"/>
                <w:szCs w:val="15"/>
              </w:rPr>
            </w:pPr>
            <w:r w:rsidRPr="00FA701F">
              <w:rPr>
                <w:rFonts w:ascii="Arial" w:hAnsi="Arial" w:cs="Arial"/>
                <w:color w:val="auto"/>
                <w:sz w:val="15"/>
                <w:szCs w:val="15"/>
              </w:rPr>
              <w:br/>
              <w:t>[…………………]</w:t>
            </w:r>
          </w:p>
          <w:p w14:paraId="2E1CFF8F" w14:textId="77777777" w:rsidR="00D835FC" w:rsidRDefault="00D835FC">
            <w:pPr>
              <w:rPr>
                <w:color w:val="auto"/>
              </w:rPr>
            </w:pPr>
          </w:p>
          <w:p w14:paraId="669E2DB0" w14:textId="77777777" w:rsidR="000232C3" w:rsidRDefault="000232C3">
            <w:pPr>
              <w:rPr>
                <w:color w:val="auto"/>
              </w:rPr>
            </w:pPr>
          </w:p>
          <w:p w14:paraId="5D4BADF9" w14:textId="77777777" w:rsidR="000232C3" w:rsidRDefault="000232C3" w:rsidP="000232C3">
            <w:pPr>
              <w:rPr>
                <w:rFonts w:ascii="Arial" w:hAnsi="Arial" w:cs="Arial"/>
                <w:color w:val="auto"/>
                <w:sz w:val="15"/>
                <w:szCs w:val="15"/>
              </w:rPr>
            </w:pPr>
            <w:r w:rsidRPr="00FA701F">
              <w:rPr>
                <w:rFonts w:ascii="Arial" w:hAnsi="Arial" w:cs="Arial"/>
                <w:color w:val="auto"/>
                <w:sz w:val="15"/>
                <w:szCs w:val="15"/>
              </w:rPr>
              <w:t>[ ] Sì [ ] No</w:t>
            </w:r>
          </w:p>
          <w:p w14:paraId="62464609" w14:textId="77777777" w:rsidR="000232C3" w:rsidRDefault="000232C3">
            <w:pPr>
              <w:rPr>
                <w:color w:val="auto"/>
              </w:rPr>
            </w:pPr>
          </w:p>
          <w:p w14:paraId="3CF9AD19" w14:textId="77777777" w:rsidR="000232C3" w:rsidRDefault="000232C3" w:rsidP="000232C3">
            <w:pPr>
              <w:rPr>
                <w:rFonts w:ascii="Arial" w:hAnsi="Arial" w:cs="Arial"/>
                <w:color w:val="auto"/>
                <w:sz w:val="15"/>
                <w:szCs w:val="15"/>
              </w:rPr>
            </w:pPr>
            <w:r w:rsidRPr="00FA701F">
              <w:rPr>
                <w:rFonts w:ascii="Arial" w:hAnsi="Arial" w:cs="Arial"/>
                <w:color w:val="auto"/>
                <w:sz w:val="15"/>
                <w:szCs w:val="15"/>
              </w:rPr>
              <w:t>[ ] Sì [ ] No</w:t>
            </w:r>
          </w:p>
          <w:p w14:paraId="613DC941" w14:textId="0EFC64C3" w:rsidR="000232C3" w:rsidRPr="00FA701F" w:rsidRDefault="000232C3">
            <w:pPr>
              <w:rPr>
                <w:color w:val="auto"/>
              </w:rPr>
            </w:pPr>
          </w:p>
        </w:tc>
      </w:tr>
    </w:tbl>
    <w:p w14:paraId="4C0512D0" w14:textId="77777777" w:rsidR="00FA701F" w:rsidRDefault="00FA701F">
      <w:pPr>
        <w:pStyle w:val="SectionTitle"/>
        <w:rPr>
          <w:rFonts w:ascii="Arial" w:hAnsi="Arial" w:cs="Arial"/>
          <w:b w:val="0"/>
          <w:caps/>
          <w:sz w:val="15"/>
          <w:szCs w:val="15"/>
        </w:rPr>
      </w:pPr>
    </w:p>
    <w:p w14:paraId="79AF8DAD" w14:textId="77777777" w:rsidR="00F93808" w:rsidRDefault="00F93808" w:rsidP="00FA701F">
      <w:pPr>
        <w:pStyle w:val="SectionTitle"/>
        <w:jc w:val="both"/>
        <w:rPr>
          <w:rFonts w:ascii="Arial" w:hAnsi="Arial" w:cs="Arial"/>
          <w:color w:val="000000"/>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8B02BD2" w14:textId="77777777" w:rsidTr="00FA701F">
        <w:tc>
          <w:tcPr>
            <w:tcW w:w="4644" w:type="dxa"/>
            <w:tcBorders>
              <w:top w:val="single" w:sz="4" w:space="0" w:color="000080"/>
              <w:left w:val="single" w:sz="4" w:space="0" w:color="000080"/>
              <w:bottom w:val="single" w:sz="4" w:space="0" w:color="000080"/>
            </w:tcBorders>
            <w:shd w:val="clear" w:color="auto" w:fill="FFFFFF"/>
          </w:tcPr>
          <w:p w14:paraId="5EDB1710" w14:textId="7AF46349" w:rsidR="00F93808" w:rsidRDefault="00F93808">
            <w:pPr>
              <w:jc w:val="both"/>
              <w:rPr>
                <w:rFonts w:ascii="Arial" w:hAnsi="Arial" w:cs="Arial"/>
                <w:b/>
                <w:sz w:val="15"/>
                <w:szCs w:val="15"/>
              </w:rPr>
            </w:pPr>
            <w:r>
              <w:rPr>
                <w:rFonts w:ascii="Arial" w:hAnsi="Arial" w:cs="Arial"/>
                <w:b/>
                <w:color w:val="000000"/>
                <w:sz w:val="15"/>
                <w:szCs w:val="15"/>
              </w:rPr>
              <w:t xml:space="preserve">Motivi di esclusione previsti esclusivamente dalla legislazione nazionale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610AC56" w14:textId="77777777" w:rsidR="00F93808" w:rsidRDefault="00F93808">
            <w:r>
              <w:rPr>
                <w:rFonts w:ascii="Arial" w:hAnsi="Arial" w:cs="Arial"/>
                <w:b/>
                <w:sz w:val="15"/>
                <w:szCs w:val="15"/>
              </w:rPr>
              <w:t>Risposta:</w:t>
            </w:r>
          </w:p>
        </w:tc>
      </w:tr>
      <w:tr w:rsidR="00F93808" w14:paraId="34FDF702" w14:textId="77777777" w:rsidTr="00FA701F">
        <w:tc>
          <w:tcPr>
            <w:tcW w:w="4644" w:type="dxa"/>
            <w:tcBorders>
              <w:top w:val="single" w:sz="4" w:space="0" w:color="000080"/>
              <w:left w:val="single" w:sz="4" w:space="0" w:color="000080"/>
              <w:bottom w:val="single" w:sz="4" w:space="0" w:color="000080"/>
            </w:tcBorders>
            <w:shd w:val="clear" w:color="auto" w:fill="FFFFFF"/>
          </w:tcPr>
          <w:p w14:paraId="398DE331" w14:textId="3ED2CE8C" w:rsidR="00F93808" w:rsidRDefault="00F93808">
            <w:pPr>
              <w:jc w:val="both"/>
              <w:rPr>
                <w:rFonts w:ascii="Arial" w:hAnsi="Arial" w:cs="Arial"/>
                <w:sz w:val="14"/>
                <w:szCs w:val="14"/>
              </w:rPr>
            </w:pPr>
            <w:r>
              <w:rPr>
                <w:rFonts w:ascii="Arial" w:hAnsi="Arial" w:cs="Arial"/>
                <w:color w:val="000000"/>
                <w:sz w:val="14"/>
                <w:szCs w:val="14"/>
              </w:rPr>
              <w:t xml:space="preserve">Sussistono  a carico </w:t>
            </w:r>
            <w:r w:rsidR="00394CE1">
              <w:rPr>
                <w:rFonts w:ascii="Arial" w:hAnsi="Arial" w:cs="Arial"/>
                <w:color w:val="000000"/>
                <w:sz w:val="14"/>
                <w:szCs w:val="14"/>
              </w:rPr>
              <w:t>dei soggetti indicati al comma 3 dell’art. 94</w:t>
            </w:r>
            <w:r>
              <w:rPr>
                <w:rFonts w:ascii="Arial" w:hAnsi="Arial" w:cs="Arial"/>
                <w:color w:val="000000"/>
                <w:sz w:val="14"/>
                <w:szCs w:val="14"/>
              </w:rPr>
              <w:t xml:space="preserve">, </w:t>
            </w:r>
            <w:r w:rsidR="00394CE1">
              <w:rPr>
                <w:rFonts w:ascii="Arial" w:hAnsi="Arial" w:cs="Arial"/>
                <w:color w:val="000000"/>
                <w:sz w:val="14"/>
                <w:szCs w:val="14"/>
              </w:rPr>
              <w:t xml:space="preserve">cause di </w:t>
            </w:r>
            <w:proofErr w:type="spellStart"/>
            <w:r w:rsidR="00394CE1">
              <w:rPr>
                <w:rFonts w:ascii="Arial" w:hAnsi="Arial" w:cs="Arial"/>
                <w:color w:val="000000"/>
                <w:sz w:val="14"/>
                <w:szCs w:val="14"/>
              </w:rPr>
              <w:t>decadenza,</w:t>
            </w:r>
            <w:r>
              <w:rPr>
                <w:rFonts w:ascii="Arial" w:hAnsi="Arial" w:cs="Arial"/>
                <w:color w:val="000000"/>
                <w:sz w:val="14"/>
                <w:szCs w:val="14"/>
              </w:rPr>
              <w:t>di</w:t>
            </w:r>
            <w:proofErr w:type="spellEnd"/>
            <w:r>
              <w:rPr>
                <w:rFonts w:ascii="Arial" w:hAnsi="Arial" w:cs="Arial"/>
                <w:color w:val="000000"/>
                <w:sz w:val="14"/>
                <w:szCs w:val="14"/>
              </w:rPr>
              <w:t xml:space="preserve"> sospensione o di divieto previste dall'</w:t>
            </w:r>
            <w:hyperlink r:id="rId11"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12"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3"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4"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1351A8B8" w14:textId="77777777" w:rsidR="00F93808" w:rsidRDefault="00F93808">
            <w:pPr>
              <w:rPr>
                <w:rFonts w:ascii="Arial" w:hAnsi="Arial" w:cs="Arial"/>
                <w:sz w:val="14"/>
                <w:szCs w:val="14"/>
              </w:rPr>
            </w:pPr>
            <w:r>
              <w:rPr>
                <w:rFonts w:ascii="Arial" w:hAnsi="Arial" w:cs="Arial"/>
                <w:sz w:val="14"/>
                <w:szCs w:val="14"/>
              </w:rPr>
              <w:t>[ ] Sì [ ] No</w:t>
            </w:r>
          </w:p>
          <w:p w14:paraId="3EC24D1F" w14:textId="77777777" w:rsidR="00F93808" w:rsidRDefault="00F93808">
            <w:pPr>
              <w:rPr>
                <w:rFonts w:ascii="Arial" w:hAnsi="Arial" w:cs="Arial"/>
                <w:sz w:val="14"/>
                <w:szCs w:val="14"/>
              </w:rPr>
            </w:pPr>
            <w:r>
              <w:rPr>
                <w:rFonts w:ascii="Arial" w:hAnsi="Arial" w:cs="Arial"/>
                <w:sz w:val="14"/>
                <w:szCs w:val="14"/>
              </w:rPr>
              <w:t>Se la documentazione pertinente è disponibile elettronicamente, indicare: (indirizzo web, autorità o organismo di emanazione, riferimento preciso della documentazione):</w:t>
            </w:r>
          </w:p>
          <w:p w14:paraId="3F157388" w14:textId="77777777" w:rsidR="00F93808" w:rsidRDefault="00F93808">
            <w:r>
              <w:rPr>
                <w:rFonts w:ascii="Arial" w:hAnsi="Arial" w:cs="Arial"/>
                <w:sz w:val="14"/>
                <w:szCs w:val="14"/>
              </w:rPr>
              <w:t>[…………….…][………………][……..………][…..……..…] (</w:t>
            </w:r>
            <w:r>
              <w:rPr>
                <w:rStyle w:val="Caratteredellanota"/>
                <w:rFonts w:ascii="Arial" w:hAnsi="Arial" w:cs="Arial"/>
                <w:sz w:val="14"/>
                <w:szCs w:val="14"/>
              </w:rPr>
              <w:footnoteReference w:id="26"/>
            </w:r>
            <w:r>
              <w:rPr>
                <w:rFonts w:ascii="Arial" w:hAnsi="Arial" w:cs="Arial"/>
                <w:sz w:val="14"/>
                <w:szCs w:val="14"/>
              </w:rPr>
              <w:t>)</w:t>
            </w:r>
          </w:p>
        </w:tc>
      </w:tr>
      <w:tr w:rsidR="00F93808" w14:paraId="1BEEB854" w14:textId="77777777" w:rsidTr="00FA701F">
        <w:tc>
          <w:tcPr>
            <w:tcW w:w="4644" w:type="dxa"/>
            <w:tcBorders>
              <w:top w:val="single" w:sz="4" w:space="0" w:color="000080"/>
              <w:left w:val="single" w:sz="4" w:space="0" w:color="000080"/>
              <w:bottom w:val="single" w:sz="4" w:space="0" w:color="000080"/>
            </w:tcBorders>
            <w:shd w:val="clear" w:color="auto" w:fill="FFFFFF"/>
          </w:tcPr>
          <w:p w14:paraId="0DF9CFF6" w14:textId="6BE47269" w:rsidR="00F93808" w:rsidRDefault="00F93808">
            <w:pPr>
              <w:rPr>
                <w:rFonts w:ascii="Arial" w:hAnsi="Arial" w:cs="Arial"/>
                <w:color w:val="000000"/>
                <w:sz w:val="14"/>
                <w:szCs w:val="14"/>
              </w:rPr>
            </w:pPr>
            <w:r>
              <w:rPr>
                <w:rFonts w:ascii="Arial" w:hAnsi="Arial" w:cs="Arial"/>
                <w:color w:val="000000"/>
                <w:sz w:val="14"/>
                <w:szCs w:val="14"/>
              </w:rPr>
              <w:t>L’operatore economico si trova in una delle seguenti situazioni?</w:t>
            </w:r>
          </w:p>
          <w:p w14:paraId="43ABC7BD" w14:textId="3606235A"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stato soggetto alla sanzione interdittiva di cui all'</w:t>
            </w:r>
            <w:hyperlink r:id="rId15" w:anchor="09" w:history="1">
              <w:r>
                <w:rPr>
                  <w:rStyle w:val="Collegamentoipertestuale"/>
                  <w:rFonts w:ascii="Arial" w:eastAsia="font881"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w:t>
            </w:r>
            <w:r>
              <w:rPr>
                <w:rFonts w:ascii="Arial" w:hAnsi="Arial" w:cs="Arial"/>
                <w:color w:val="000000"/>
                <w:sz w:val="14"/>
                <w:szCs w:val="14"/>
              </w:rPr>
              <w:lastRenderedPageBreak/>
              <w:t>sanzione che comporta il divieto di contrarre con la pubblica amministrazione, compresi i provvedimenti interdittivi di cui all'</w:t>
            </w:r>
            <w:hyperlink r:id="rId16" w:anchor="014" w:history="1">
              <w:r>
                <w:rPr>
                  <w:rStyle w:val="Collegamentoipertestuale"/>
                  <w:rFonts w:ascii="Arial" w:eastAsia="font881" w:hAnsi="Arial" w:cs="Arial"/>
                  <w:color w:val="000000"/>
                  <w:sz w:val="14"/>
                  <w:szCs w:val="14"/>
                  <w:u w:val="none"/>
                </w:rPr>
                <w:t>articolo 14 del decreto legislativo 9 aprile 2008, n. 81</w:t>
              </w:r>
            </w:hyperlink>
            <w:r>
              <w:rPr>
                <w:rFonts w:ascii="Arial" w:hAnsi="Arial" w:cs="Arial"/>
                <w:color w:val="000000"/>
                <w:sz w:val="14"/>
                <w:szCs w:val="14"/>
              </w:rPr>
              <w:t xml:space="preserve"> (Articolo </w:t>
            </w:r>
            <w:r w:rsidR="00394CE1">
              <w:rPr>
                <w:rFonts w:ascii="Arial" w:hAnsi="Arial" w:cs="Arial"/>
                <w:color w:val="000000"/>
                <w:sz w:val="14"/>
                <w:szCs w:val="14"/>
              </w:rPr>
              <w:t>94</w:t>
            </w:r>
            <w:r>
              <w:rPr>
                <w:rFonts w:ascii="Arial" w:hAnsi="Arial" w:cs="Arial"/>
                <w:color w:val="000000"/>
                <w:sz w:val="14"/>
                <w:szCs w:val="14"/>
              </w:rPr>
              <w:t xml:space="preserve">, comma 5, lettera </w:t>
            </w:r>
            <w:r w:rsidR="00394CE1">
              <w:rPr>
                <w:rFonts w:ascii="Arial" w:hAnsi="Arial" w:cs="Arial"/>
                <w:color w:val="000000"/>
                <w:sz w:val="14"/>
                <w:szCs w:val="14"/>
              </w:rPr>
              <w:t>a) del Codice</w:t>
            </w:r>
            <w:r w:rsidR="009F0DBC">
              <w:rPr>
                <w:rFonts w:ascii="Arial" w:hAnsi="Arial" w:cs="Arial"/>
                <w:color w:val="000000"/>
                <w:sz w:val="14"/>
                <w:szCs w:val="14"/>
              </w:rPr>
              <w:t>)</w:t>
            </w:r>
            <w:r w:rsidR="00394CE1">
              <w:rPr>
                <w:rFonts w:ascii="Arial" w:hAnsi="Arial" w:cs="Arial"/>
                <w:color w:val="000000"/>
                <w:sz w:val="14"/>
                <w:szCs w:val="14"/>
              </w:rPr>
              <w:t>;</w:t>
            </w:r>
          </w:p>
          <w:p w14:paraId="301A806B" w14:textId="77777777" w:rsidR="00F93808" w:rsidRDefault="00F93808">
            <w:pPr>
              <w:pStyle w:val="NormaleWeb1"/>
              <w:spacing w:before="0" w:after="0"/>
              <w:ind w:left="284" w:hanging="284"/>
              <w:jc w:val="both"/>
              <w:rPr>
                <w:rFonts w:ascii="Arial" w:hAnsi="Arial" w:cs="Arial"/>
                <w:color w:val="000000"/>
                <w:sz w:val="14"/>
                <w:szCs w:val="14"/>
              </w:rPr>
            </w:pPr>
          </w:p>
          <w:p w14:paraId="03BD4BC9" w14:textId="77777777" w:rsidR="00F93808" w:rsidRDefault="00F93808">
            <w:pPr>
              <w:pStyle w:val="NormaleWeb1"/>
              <w:spacing w:before="0" w:after="0"/>
              <w:jc w:val="both"/>
              <w:rPr>
                <w:rFonts w:ascii="Arial" w:hAnsi="Arial" w:cs="Arial"/>
                <w:color w:val="000000"/>
                <w:sz w:val="14"/>
                <w:szCs w:val="14"/>
              </w:rPr>
            </w:pPr>
          </w:p>
          <w:p w14:paraId="38607B65" w14:textId="77777777" w:rsidR="00F93808" w:rsidRDefault="00F93808">
            <w:pPr>
              <w:pStyle w:val="NormaleWeb1"/>
              <w:spacing w:before="0" w:after="0"/>
              <w:ind w:left="284" w:hanging="284"/>
              <w:jc w:val="both"/>
              <w:rPr>
                <w:rFonts w:ascii="Arial" w:hAnsi="Arial" w:cs="Arial"/>
                <w:color w:val="000000"/>
                <w:sz w:val="14"/>
                <w:szCs w:val="14"/>
              </w:rPr>
            </w:pPr>
          </w:p>
          <w:p w14:paraId="686A9BA5" w14:textId="77777777" w:rsidR="00F93808" w:rsidRDefault="00F93808">
            <w:pPr>
              <w:pStyle w:val="NormaleWeb1"/>
              <w:numPr>
                <w:ilvl w:val="0"/>
                <w:numId w:val="9"/>
              </w:num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7" w:anchor="17" w:history="1">
              <w:r>
                <w:rPr>
                  <w:rStyle w:val="Collegamentoipertestuale"/>
                  <w:rFonts w:ascii="Arial" w:eastAsia="font881" w:hAnsi="Arial" w:cs="Arial"/>
                  <w:color w:val="000000"/>
                  <w:sz w:val="14"/>
                  <w:szCs w:val="14"/>
                  <w:u w:val="none"/>
                </w:rPr>
                <w:t>a legge 12 marzo 1999, n. 68</w:t>
              </w:r>
            </w:hyperlink>
          </w:p>
          <w:p w14:paraId="5CE1ED7E" w14:textId="7BA784FD" w:rsidR="00F93808" w:rsidRDefault="00F93808">
            <w:pPr>
              <w:pStyle w:val="NormaleWeb1"/>
              <w:spacing w:before="0" w:after="0"/>
              <w:ind w:left="284"/>
              <w:jc w:val="both"/>
              <w:rPr>
                <w:rFonts w:eastAsia="font881"/>
                <w:color w:val="000000"/>
              </w:rPr>
            </w:pPr>
            <w:r>
              <w:rPr>
                <w:rFonts w:ascii="Arial" w:hAnsi="Arial" w:cs="Arial"/>
                <w:color w:val="000000"/>
                <w:sz w:val="14"/>
                <w:szCs w:val="14"/>
              </w:rPr>
              <w:t xml:space="preserve">(Articolo </w:t>
            </w:r>
            <w:r w:rsidR="00394CE1">
              <w:rPr>
                <w:rFonts w:ascii="Arial" w:hAnsi="Arial" w:cs="Arial"/>
                <w:color w:val="000000"/>
                <w:sz w:val="14"/>
                <w:szCs w:val="14"/>
              </w:rPr>
              <w:t>94</w:t>
            </w:r>
            <w:r>
              <w:rPr>
                <w:rFonts w:ascii="Arial" w:hAnsi="Arial" w:cs="Arial"/>
                <w:color w:val="000000"/>
                <w:sz w:val="14"/>
                <w:szCs w:val="14"/>
              </w:rPr>
              <w:t xml:space="preserve">, comma 5, lettera </w:t>
            </w:r>
            <w:r w:rsidR="00394CE1">
              <w:rPr>
                <w:rFonts w:ascii="Arial" w:hAnsi="Arial" w:cs="Arial"/>
                <w:color w:val="000000"/>
                <w:sz w:val="14"/>
                <w:szCs w:val="14"/>
              </w:rPr>
              <w:t>b</w:t>
            </w:r>
            <w:r>
              <w:rPr>
                <w:rFonts w:ascii="Arial" w:hAnsi="Arial" w:cs="Arial"/>
                <w:color w:val="000000"/>
                <w:sz w:val="14"/>
                <w:szCs w:val="14"/>
              </w:rPr>
              <w:t>)</w:t>
            </w:r>
            <w:r w:rsidR="00394CE1">
              <w:rPr>
                <w:rFonts w:ascii="Arial" w:hAnsi="Arial" w:cs="Arial"/>
                <w:color w:val="000000"/>
                <w:sz w:val="14"/>
                <w:szCs w:val="14"/>
              </w:rPr>
              <w:t xml:space="preserve"> del Codice)</w:t>
            </w:r>
            <w:r>
              <w:rPr>
                <w:rFonts w:ascii="Arial" w:hAnsi="Arial" w:cs="Arial"/>
                <w:color w:val="000000"/>
                <w:sz w:val="14"/>
                <w:szCs w:val="14"/>
              </w:rPr>
              <w:t xml:space="preserve">; </w:t>
            </w:r>
          </w:p>
          <w:p w14:paraId="6260F1D5" w14:textId="77777777" w:rsidR="00F93808" w:rsidRDefault="00F93808">
            <w:pPr>
              <w:pStyle w:val="NormaleWeb1"/>
              <w:spacing w:before="0" w:after="0"/>
              <w:ind w:left="284" w:hanging="284"/>
              <w:jc w:val="both"/>
              <w:rPr>
                <w:rFonts w:eastAsia="font881"/>
                <w:color w:val="000000"/>
              </w:rPr>
            </w:pPr>
          </w:p>
          <w:p w14:paraId="3C2A6A45" w14:textId="77777777" w:rsidR="00F93808" w:rsidRDefault="00F93808">
            <w:pPr>
              <w:pStyle w:val="NormaleWeb1"/>
              <w:spacing w:before="0" w:after="0"/>
              <w:jc w:val="both"/>
              <w:rPr>
                <w:rFonts w:ascii="Arial" w:hAnsi="Arial" w:cs="Arial"/>
                <w:color w:val="000000"/>
                <w:sz w:val="14"/>
                <w:szCs w:val="14"/>
              </w:rPr>
            </w:pPr>
          </w:p>
          <w:p w14:paraId="423BB681" w14:textId="77777777" w:rsidR="00F93808" w:rsidRDefault="00F93808">
            <w:pPr>
              <w:pStyle w:val="NormaleWeb1"/>
              <w:spacing w:before="0" w:after="0"/>
              <w:jc w:val="both"/>
              <w:rPr>
                <w:rFonts w:ascii="Arial" w:hAnsi="Arial" w:cs="Arial"/>
                <w:color w:val="000000"/>
                <w:sz w:val="14"/>
                <w:szCs w:val="14"/>
              </w:rPr>
            </w:pPr>
          </w:p>
          <w:p w14:paraId="07D539C0" w14:textId="77777777" w:rsidR="00F93808" w:rsidRDefault="00F93808">
            <w:pPr>
              <w:pStyle w:val="NormaleWeb1"/>
              <w:spacing w:before="0" w:after="0"/>
              <w:jc w:val="both"/>
              <w:rPr>
                <w:rFonts w:ascii="Arial" w:hAnsi="Arial" w:cs="Arial"/>
                <w:color w:val="000000"/>
                <w:sz w:val="14"/>
                <w:szCs w:val="14"/>
              </w:rPr>
            </w:pPr>
          </w:p>
          <w:p w14:paraId="1A1527C9" w14:textId="77777777" w:rsidR="00F93808" w:rsidRDefault="00F93808">
            <w:pPr>
              <w:pStyle w:val="NormaleWeb1"/>
              <w:spacing w:before="0" w:after="0"/>
              <w:jc w:val="both"/>
              <w:rPr>
                <w:rFonts w:ascii="Arial" w:hAnsi="Arial" w:cs="Arial"/>
                <w:color w:val="000000"/>
                <w:sz w:val="14"/>
                <w:szCs w:val="14"/>
              </w:rPr>
            </w:pPr>
          </w:p>
          <w:p w14:paraId="38A403DD" w14:textId="77777777" w:rsidR="00F93808" w:rsidRDefault="00F93808">
            <w:pPr>
              <w:pStyle w:val="NormaleWeb1"/>
              <w:spacing w:before="0" w:after="0"/>
              <w:jc w:val="both"/>
              <w:rPr>
                <w:rFonts w:ascii="Arial" w:hAnsi="Arial" w:cs="Arial"/>
                <w:color w:val="000000"/>
                <w:sz w:val="14"/>
                <w:szCs w:val="14"/>
              </w:rPr>
            </w:pPr>
          </w:p>
          <w:p w14:paraId="073517D2" w14:textId="77777777" w:rsidR="00F93808" w:rsidRDefault="00F93808">
            <w:pPr>
              <w:pStyle w:val="NormaleWeb1"/>
              <w:spacing w:before="0" w:after="0"/>
              <w:jc w:val="both"/>
              <w:rPr>
                <w:rFonts w:ascii="Arial" w:hAnsi="Arial" w:cs="Arial"/>
                <w:color w:val="000000"/>
                <w:sz w:val="14"/>
                <w:szCs w:val="14"/>
              </w:rPr>
            </w:pPr>
          </w:p>
          <w:p w14:paraId="4F6DCDA7" w14:textId="77777777" w:rsidR="003D5237" w:rsidRDefault="003D5237">
            <w:pPr>
              <w:pStyle w:val="NormaleWeb1"/>
              <w:spacing w:before="0" w:after="0"/>
              <w:ind w:left="284" w:hanging="284"/>
              <w:jc w:val="both"/>
              <w:rPr>
                <w:rFonts w:ascii="Arial" w:hAnsi="Arial" w:cs="Arial"/>
                <w:color w:val="000000"/>
                <w:sz w:val="14"/>
                <w:szCs w:val="14"/>
              </w:rPr>
            </w:pPr>
          </w:p>
          <w:p w14:paraId="7AAEC61B" w14:textId="77777777" w:rsidR="00F93808" w:rsidRPr="000232C3" w:rsidRDefault="00F93808">
            <w:pPr>
              <w:pStyle w:val="NormaleWeb1"/>
              <w:numPr>
                <w:ilvl w:val="0"/>
                <w:numId w:val="9"/>
              </w:numPr>
              <w:spacing w:before="0" w:after="0"/>
              <w:ind w:left="304" w:hanging="304"/>
              <w:jc w:val="both"/>
              <w:rPr>
                <w:rFonts w:ascii="Arial" w:hAnsi="Arial" w:cs="Arial"/>
                <w:color w:val="000000"/>
                <w:sz w:val="15"/>
                <w:szCs w:val="15"/>
              </w:rPr>
            </w:pPr>
            <w:r w:rsidRPr="000232C3">
              <w:rPr>
                <w:rFonts w:ascii="Arial" w:hAnsi="Arial" w:cs="Arial"/>
                <w:color w:val="000000"/>
                <w:sz w:val="14"/>
                <w:szCs w:val="14"/>
              </w:rPr>
              <w:t xml:space="preserve">si trova rispetto ad un altro partecipante alla medesima procedura di affidamento, in una situazione </w:t>
            </w:r>
            <w:r w:rsidR="003D5237" w:rsidRPr="000232C3">
              <w:rPr>
                <w:rFonts w:ascii="Arial" w:hAnsi="Arial" w:cs="Arial"/>
                <w:color w:val="000000"/>
                <w:sz w:val="14"/>
                <w:szCs w:val="14"/>
              </w:rPr>
              <w:t xml:space="preserve">di </w:t>
            </w:r>
            <w:r w:rsidRPr="000232C3">
              <w:rPr>
                <w:rFonts w:ascii="Arial" w:hAnsi="Arial" w:cs="Arial"/>
                <w:color w:val="000000"/>
                <w:sz w:val="14"/>
                <w:szCs w:val="14"/>
              </w:rPr>
              <w:t xml:space="preserve">relazione </w:t>
            </w:r>
            <w:r w:rsidR="003D5237" w:rsidRPr="000232C3">
              <w:rPr>
                <w:rFonts w:ascii="Arial" w:hAnsi="Arial" w:cs="Arial"/>
                <w:color w:val="000000"/>
                <w:sz w:val="14"/>
                <w:szCs w:val="14"/>
              </w:rPr>
              <w:t xml:space="preserve">giuridica o di fatto che </w:t>
            </w:r>
            <w:r w:rsidRPr="000232C3">
              <w:rPr>
                <w:rFonts w:ascii="Arial" w:hAnsi="Arial" w:cs="Arial"/>
                <w:color w:val="000000"/>
                <w:sz w:val="14"/>
                <w:szCs w:val="14"/>
              </w:rPr>
              <w:t>comporti che le offerte s</w:t>
            </w:r>
            <w:r w:rsidR="009F0DBC" w:rsidRPr="000232C3">
              <w:rPr>
                <w:rFonts w:ascii="Arial" w:hAnsi="Arial" w:cs="Arial"/>
                <w:color w:val="000000"/>
                <w:sz w:val="14"/>
                <w:szCs w:val="14"/>
              </w:rPr>
              <w:t>iano</w:t>
            </w:r>
            <w:r w:rsidRPr="000232C3">
              <w:rPr>
                <w:rFonts w:ascii="Arial" w:hAnsi="Arial" w:cs="Arial"/>
                <w:color w:val="000000"/>
                <w:sz w:val="14"/>
                <w:szCs w:val="14"/>
              </w:rPr>
              <w:t xml:space="preserve"> imputabili ad un unico centro decisionale</w:t>
            </w:r>
            <w:r w:rsidR="009F0DBC" w:rsidRPr="000232C3">
              <w:rPr>
                <w:rFonts w:ascii="Arial" w:hAnsi="Arial" w:cs="Arial"/>
                <w:color w:val="000000"/>
                <w:sz w:val="14"/>
                <w:szCs w:val="14"/>
              </w:rPr>
              <w:t>?</w:t>
            </w:r>
            <w:r w:rsidRPr="000232C3">
              <w:rPr>
                <w:rFonts w:ascii="Arial" w:hAnsi="Arial" w:cs="Arial"/>
                <w:color w:val="000000"/>
                <w:sz w:val="14"/>
                <w:szCs w:val="14"/>
              </w:rPr>
              <w:t xml:space="preserve"> (articolo </w:t>
            </w:r>
            <w:r w:rsidR="003D5237" w:rsidRPr="000232C3">
              <w:rPr>
                <w:rFonts w:ascii="Arial" w:hAnsi="Arial" w:cs="Arial"/>
                <w:color w:val="000000"/>
                <w:sz w:val="14"/>
                <w:szCs w:val="14"/>
              </w:rPr>
              <w:t>95</w:t>
            </w:r>
            <w:r w:rsidRPr="000232C3">
              <w:rPr>
                <w:rFonts w:ascii="Arial" w:hAnsi="Arial" w:cs="Arial"/>
                <w:color w:val="000000"/>
                <w:sz w:val="14"/>
                <w:szCs w:val="14"/>
              </w:rPr>
              <w:t xml:space="preserve">, comma </w:t>
            </w:r>
            <w:r w:rsidR="003D5237" w:rsidRPr="000232C3">
              <w:rPr>
                <w:rFonts w:ascii="Arial" w:hAnsi="Arial" w:cs="Arial"/>
                <w:color w:val="000000"/>
                <w:sz w:val="14"/>
                <w:szCs w:val="14"/>
              </w:rPr>
              <w:t>1</w:t>
            </w:r>
            <w:r w:rsidRPr="000232C3">
              <w:rPr>
                <w:rFonts w:ascii="Arial" w:hAnsi="Arial" w:cs="Arial"/>
                <w:color w:val="000000"/>
                <w:sz w:val="14"/>
                <w:szCs w:val="14"/>
              </w:rPr>
              <w:t xml:space="preserve">, lettera </w:t>
            </w:r>
            <w:r w:rsidR="003D5237" w:rsidRPr="000232C3">
              <w:rPr>
                <w:rFonts w:ascii="Arial" w:hAnsi="Arial" w:cs="Arial"/>
                <w:color w:val="000000"/>
                <w:sz w:val="14"/>
                <w:szCs w:val="14"/>
              </w:rPr>
              <w:t>d</w:t>
            </w:r>
            <w:r w:rsidRPr="000232C3">
              <w:rPr>
                <w:rFonts w:ascii="Arial" w:hAnsi="Arial" w:cs="Arial"/>
                <w:color w:val="000000"/>
                <w:sz w:val="14"/>
                <w:szCs w:val="14"/>
              </w:rPr>
              <w:t>)</w:t>
            </w:r>
            <w:r w:rsidR="003D5237" w:rsidRPr="000232C3">
              <w:rPr>
                <w:rFonts w:ascii="Arial" w:hAnsi="Arial" w:cs="Arial"/>
                <w:color w:val="000000"/>
                <w:sz w:val="14"/>
                <w:szCs w:val="14"/>
              </w:rPr>
              <w:t xml:space="preserve"> del codice</w:t>
            </w:r>
            <w:r w:rsidR="009F0DBC" w:rsidRPr="000232C3">
              <w:rPr>
                <w:rFonts w:ascii="Arial" w:hAnsi="Arial" w:cs="Arial"/>
                <w:color w:val="000000"/>
                <w:sz w:val="14"/>
                <w:szCs w:val="14"/>
              </w:rPr>
              <w:t>)</w:t>
            </w:r>
          </w:p>
          <w:p w14:paraId="0C8DE0ED" w14:textId="77777777" w:rsidR="00D835FC" w:rsidRDefault="00D835FC" w:rsidP="00D835FC">
            <w:pPr>
              <w:pStyle w:val="NormaleWeb1"/>
              <w:spacing w:before="0" w:after="0"/>
              <w:jc w:val="both"/>
              <w:rPr>
                <w:rFonts w:ascii="Arial" w:hAnsi="Arial" w:cs="Arial"/>
                <w:color w:val="000000"/>
                <w:sz w:val="14"/>
                <w:szCs w:val="14"/>
              </w:rPr>
            </w:pPr>
          </w:p>
          <w:p w14:paraId="60BD6FBB" w14:textId="77777777" w:rsidR="00D835FC" w:rsidRDefault="00D835FC" w:rsidP="00D835FC">
            <w:pPr>
              <w:pStyle w:val="NormaleWeb1"/>
              <w:spacing w:before="0" w:after="0"/>
              <w:jc w:val="both"/>
              <w:rPr>
                <w:rFonts w:ascii="Arial" w:hAnsi="Arial" w:cs="Arial"/>
                <w:color w:val="000000"/>
                <w:sz w:val="14"/>
                <w:szCs w:val="14"/>
              </w:rPr>
            </w:pPr>
          </w:p>
          <w:p w14:paraId="2F6A1273" w14:textId="77777777" w:rsidR="00D835FC" w:rsidRDefault="00D835FC" w:rsidP="00D835FC">
            <w:pPr>
              <w:pStyle w:val="NormaleWeb1"/>
              <w:spacing w:before="0" w:after="0"/>
              <w:jc w:val="both"/>
              <w:rPr>
                <w:rFonts w:ascii="Arial" w:hAnsi="Arial" w:cs="Arial"/>
                <w:color w:val="000000"/>
                <w:sz w:val="14"/>
                <w:szCs w:val="14"/>
              </w:rPr>
            </w:pPr>
          </w:p>
          <w:p w14:paraId="0DBD0D11" w14:textId="77777777" w:rsidR="00D835FC" w:rsidRPr="000232C3" w:rsidRDefault="00D835FC" w:rsidP="00D835FC">
            <w:pPr>
              <w:pStyle w:val="NormaleWeb1"/>
              <w:spacing w:before="0" w:after="0"/>
              <w:jc w:val="both"/>
              <w:rPr>
                <w:rFonts w:ascii="Arial" w:hAnsi="Arial" w:cs="Arial"/>
                <w:color w:val="000000"/>
                <w:sz w:val="14"/>
                <w:szCs w:val="14"/>
              </w:rPr>
            </w:pPr>
            <w:r>
              <w:rPr>
                <w:rFonts w:ascii="Arial" w:hAnsi="Arial" w:cs="Arial"/>
                <w:color w:val="000000"/>
                <w:sz w:val="14"/>
                <w:szCs w:val="14"/>
              </w:rPr>
              <w:t>4</w:t>
            </w:r>
            <w:r w:rsidRPr="000232C3">
              <w:rPr>
                <w:rFonts w:ascii="Arial" w:hAnsi="Arial" w:cs="Arial"/>
                <w:color w:val="000000"/>
                <w:sz w:val="14"/>
                <w:szCs w:val="14"/>
              </w:rPr>
              <w:t xml:space="preserve">.  </w:t>
            </w:r>
            <w:r w:rsidR="001E14A8" w:rsidRPr="000232C3">
              <w:rPr>
                <w:rFonts w:ascii="Arial" w:hAnsi="Arial" w:cs="Arial"/>
                <w:color w:val="000000"/>
                <w:sz w:val="14"/>
                <w:szCs w:val="14"/>
              </w:rPr>
              <w:t xml:space="preserve">Ha tentato di influenzare indebitamente il processo decisionale della stazione appaltante o di ottenere informazioni riservate a proprio vantaggio  oppure ha fornito anche per negligenza informazioni false o fuorvianti suscettibili di influenzare le decisioni sull’esclusione, la selezione o l’aggiudicazione </w:t>
            </w:r>
          </w:p>
          <w:p w14:paraId="4398DEC0" w14:textId="77777777" w:rsidR="001E14A8" w:rsidRPr="000232C3" w:rsidRDefault="001E14A8" w:rsidP="00D835FC">
            <w:pPr>
              <w:pStyle w:val="NormaleWeb1"/>
              <w:spacing w:before="0" w:after="0"/>
              <w:jc w:val="both"/>
              <w:rPr>
                <w:rFonts w:ascii="Arial" w:hAnsi="Arial" w:cs="Arial"/>
                <w:color w:val="000000"/>
                <w:sz w:val="14"/>
                <w:szCs w:val="14"/>
              </w:rPr>
            </w:pPr>
          </w:p>
          <w:p w14:paraId="23CC5379" w14:textId="77777777" w:rsidR="00843308" w:rsidRPr="000232C3" w:rsidRDefault="00843308" w:rsidP="00D835FC">
            <w:pPr>
              <w:pStyle w:val="NormaleWeb1"/>
              <w:spacing w:before="0" w:after="0"/>
              <w:jc w:val="both"/>
              <w:rPr>
                <w:rFonts w:ascii="Arial" w:hAnsi="Arial" w:cs="Arial"/>
                <w:color w:val="000000"/>
                <w:sz w:val="14"/>
                <w:szCs w:val="14"/>
              </w:rPr>
            </w:pPr>
          </w:p>
          <w:p w14:paraId="5DE0A927" w14:textId="7A84EF2F" w:rsidR="001E14A8" w:rsidRPr="00D835FC" w:rsidRDefault="001E14A8" w:rsidP="001E14A8">
            <w:pPr>
              <w:pStyle w:val="NormaleWeb1"/>
              <w:spacing w:before="0" w:after="0"/>
              <w:jc w:val="both"/>
              <w:rPr>
                <w:rFonts w:ascii="Arial" w:hAnsi="Arial" w:cs="Arial"/>
                <w:color w:val="000000"/>
                <w:sz w:val="14"/>
                <w:szCs w:val="14"/>
              </w:rPr>
            </w:pPr>
            <w:r w:rsidRPr="000232C3">
              <w:rPr>
                <w:rFonts w:ascii="Arial" w:hAnsi="Arial" w:cs="Arial"/>
                <w:color w:val="000000"/>
                <w:sz w:val="14"/>
                <w:szCs w:val="14"/>
              </w:rPr>
              <w:t>5. è  iscritto nel casellario informatico tenuto dall'Osservatorio dell'ANAC per aver presentato false dichiarazioni o falsa documentazione  nelle procedure di gara e negli affidamenti di subappalti per il periodo durante il quale perdura l’iscrizione (Articolo 94, comma 5, lettera e) del Codice);</w:t>
            </w:r>
            <w:r w:rsidRPr="00D835FC">
              <w:rPr>
                <w:rFonts w:ascii="Arial" w:hAnsi="Arial" w:cs="Arial"/>
                <w:color w:val="000000"/>
                <w:sz w:val="14"/>
                <w:szCs w:val="14"/>
              </w:rPr>
              <w:t xml:space="preserve"> </w:t>
            </w:r>
          </w:p>
          <w:p w14:paraId="0EC6216D" w14:textId="77777777" w:rsidR="001E14A8" w:rsidRDefault="001E14A8" w:rsidP="001E14A8">
            <w:pPr>
              <w:pStyle w:val="NormalLeft"/>
              <w:jc w:val="both"/>
              <w:rPr>
                <w:rFonts w:ascii="Arial" w:hAnsi="Arial" w:cs="Arial"/>
                <w:color w:val="000000"/>
                <w:sz w:val="15"/>
                <w:szCs w:val="15"/>
              </w:rPr>
            </w:pPr>
          </w:p>
          <w:p w14:paraId="61FD076C" w14:textId="77777777" w:rsidR="001E14A8" w:rsidRDefault="001E14A8" w:rsidP="001E14A8">
            <w:pPr>
              <w:pStyle w:val="NormalLeft"/>
              <w:jc w:val="both"/>
              <w:rPr>
                <w:rFonts w:ascii="Arial" w:hAnsi="Arial" w:cs="Arial"/>
                <w:color w:val="000000"/>
                <w:sz w:val="15"/>
                <w:szCs w:val="15"/>
              </w:rPr>
            </w:pPr>
          </w:p>
          <w:p w14:paraId="4312963F" w14:textId="5374D63C" w:rsidR="001E14A8" w:rsidRDefault="001E14A8" w:rsidP="001E14A8">
            <w:pPr>
              <w:pStyle w:val="NormaleWeb1"/>
              <w:spacing w:before="0" w:after="0"/>
              <w:jc w:val="both"/>
              <w:rPr>
                <w:rFonts w:ascii="Arial" w:hAnsi="Arial" w:cs="Arial"/>
                <w:color w:val="000000"/>
                <w:sz w:val="14"/>
                <w:szCs w:val="14"/>
              </w:rPr>
            </w:pPr>
            <w:r>
              <w:rPr>
                <w:rFonts w:ascii="Arial" w:hAnsi="Arial" w:cs="Arial"/>
                <w:color w:val="000000"/>
                <w:sz w:val="14"/>
                <w:szCs w:val="14"/>
              </w:rPr>
              <w:t xml:space="preserve">6. è iscritto nel casellario informatico tenuto dall'Osservatorio dell'ANAC per aver presentato false dichiarazioni o falsa documentazione ai fini del rilascio dell'attestazione di qualificazione, per il periodo durante il quale perdura l'iscrizione (Articolo 94, comma 5, lettera f) del Codice; </w:t>
            </w:r>
          </w:p>
          <w:p w14:paraId="39F62A70" w14:textId="77777777" w:rsidR="001E14A8" w:rsidRDefault="001E14A8" w:rsidP="00D835FC">
            <w:pPr>
              <w:pStyle w:val="NormaleWeb1"/>
              <w:spacing w:before="0" w:after="0"/>
              <w:jc w:val="both"/>
              <w:rPr>
                <w:rFonts w:ascii="Arial" w:hAnsi="Arial" w:cs="Arial"/>
                <w:color w:val="000000"/>
                <w:sz w:val="14"/>
                <w:szCs w:val="14"/>
              </w:rPr>
            </w:pPr>
          </w:p>
          <w:p w14:paraId="711456E2" w14:textId="77777777" w:rsidR="001E14A8" w:rsidRDefault="001E14A8" w:rsidP="00D835FC">
            <w:pPr>
              <w:pStyle w:val="NormaleWeb1"/>
              <w:spacing w:before="0" w:after="0"/>
              <w:jc w:val="both"/>
              <w:rPr>
                <w:rFonts w:ascii="Arial" w:hAnsi="Arial" w:cs="Arial"/>
                <w:color w:val="000000"/>
                <w:sz w:val="14"/>
                <w:szCs w:val="14"/>
              </w:rPr>
            </w:pPr>
          </w:p>
          <w:p w14:paraId="6585F9B8" w14:textId="77777777" w:rsidR="001E14A8" w:rsidRDefault="001E14A8" w:rsidP="00D835FC">
            <w:pPr>
              <w:pStyle w:val="NormaleWeb1"/>
              <w:spacing w:before="0" w:after="0"/>
              <w:jc w:val="both"/>
              <w:rPr>
                <w:rFonts w:ascii="Arial" w:hAnsi="Arial" w:cs="Arial"/>
                <w:color w:val="000000"/>
                <w:sz w:val="14"/>
                <w:szCs w:val="14"/>
              </w:rPr>
            </w:pPr>
          </w:p>
          <w:p w14:paraId="63B4F0C3" w14:textId="77777777" w:rsidR="001E14A8" w:rsidRDefault="001E14A8" w:rsidP="00D835FC">
            <w:pPr>
              <w:pStyle w:val="NormaleWeb1"/>
              <w:spacing w:before="0" w:after="0"/>
              <w:jc w:val="both"/>
              <w:rPr>
                <w:rFonts w:ascii="Arial" w:hAnsi="Arial" w:cs="Arial"/>
                <w:color w:val="000000"/>
                <w:sz w:val="14"/>
                <w:szCs w:val="14"/>
              </w:rPr>
            </w:pPr>
          </w:p>
          <w:p w14:paraId="3DCE0A5D" w14:textId="313BE61B" w:rsidR="00843308" w:rsidRDefault="00843308" w:rsidP="00D835FC">
            <w:pPr>
              <w:pStyle w:val="NormaleWeb1"/>
              <w:spacing w:before="0" w:after="0"/>
              <w:jc w:val="both"/>
              <w:rPr>
                <w:rFonts w:ascii="Arial" w:hAnsi="Arial" w:cs="Arial"/>
                <w:color w:val="000000"/>
                <w:sz w:val="14"/>
                <w:szCs w:val="14"/>
              </w:rPr>
            </w:pPr>
            <w:r>
              <w:rPr>
                <w:rFonts w:ascii="Arial" w:hAnsi="Arial" w:cs="Arial"/>
                <w:color w:val="000000"/>
                <w:sz w:val="14"/>
                <w:szCs w:val="14"/>
              </w:rPr>
              <w:t xml:space="preserve">7. ha dimostrato significative o persistenti carenze nell’esecuzione di un precedente contratto di appalto o concessione che ne hanno causato la risoluzione per inadempimento oppure la condanna al risarcimento del danno e altre sanzioni comparabili derivanti da inadempienze particolarmente gravi o ripetute.  </w:t>
            </w:r>
          </w:p>
          <w:p w14:paraId="582E58E6" w14:textId="77777777" w:rsidR="00843308" w:rsidRDefault="00843308" w:rsidP="00D835FC">
            <w:pPr>
              <w:pStyle w:val="NormaleWeb1"/>
              <w:spacing w:before="0" w:after="0"/>
              <w:jc w:val="both"/>
              <w:rPr>
                <w:rFonts w:ascii="Arial" w:hAnsi="Arial" w:cs="Arial"/>
                <w:color w:val="000000"/>
                <w:sz w:val="14"/>
                <w:szCs w:val="14"/>
              </w:rPr>
            </w:pPr>
          </w:p>
          <w:p w14:paraId="1D1214D7" w14:textId="77777777" w:rsidR="00843308" w:rsidRDefault="00843308" w:rsidP="00D835FC">
            <w:pPr>
              <w:pStyle w:val="NormaleWeb1"/>
              <w:spacing w:before="0" w:after="0"/>
              <w:jc w:val="both"/>
              <w:rPr>
                <w:rFonts w:ascii="Arial" w:hAnsi="Arial" w:cs="Arial"/>
                <w:color w:val="000000"/>
                <w:sz w:val="14"/>
                <w:szCs w:val="14"/>
              </w:rPr>
            </w:pPr>
          </w:p>
          <w:p w14:paraId="3E9C89AC" w14:textId="77777777" w:rsidR="00843308" w:rsidRDefault="00843308" w:rsidP="00D835FC">
            <w:pPr>
              <w:pStyle w:val="NormaleWeb1"/>
              <w:spacing w:before="0" w:after="0"/>
              <w:jc w:val="both"/>
              <w:rPr>
                <w:rFonts w:ascii="Arial" w:hAnsi="Arial" w:cs="Arial"/>
                <w:color w:val="000000"/>
                <w:sz w:val="14"/>
                <w:szCs w:val="14"/>
              </w:rPr>
            </w:pPr>
          </w:p>
          <w:p w14:paraId="2198393C" w14:textId="77777777" w:rsidR="00843308" w:rsidRDefault="00843308" w:rsidP="00D835FC">
            <w:pPr>
              <w:pStyle w:val="NormaleWeb1"/>
              <w:spacing w:before="0" w:after="0"/>
              <w:jc w:val="both"/>
              <w:rPr>
                <w:rFonts w:ascii="Arial" w:hAnsi="Arial" w:cs="Arial"/>
                <w:color w:val="000000"/>
                <w:sz w:val="14"/>
                <w:szCs w:val="14"/>
              </w:rPr>
            </w:pPr>
          </w:p>
          <w:p w14:paraId="78FA01FF" w14:textId="77777777" w:rsidR="00843308" w:rsidRDefault="00843308" w:rsidP="00D835FC">
            <w:pPr>
              <w:pStyle w:val="NormaleWeb1"/>
              <w:spacing w:before="0" w:after="0"/>
              <w:jc w:val="both"/>
              <w:rPr>
                <w:rFonts w:ascii="Arial" w:hAnsi="Arial" w:cs="Arial"/>
                <w:color w:val="000000"/>
                <w:sz w:val="14"/>
                <w:szCs w:val="14"/>
              </w:rPr>
            </w:pPr>
          </w:p>
          <w:p w14:paraId="643B17C8" w14:textId="77777777" w:rsidR="00843308" w:rsidRDefault="00843308" w:rsidP="00D835FC">
            <w:pPr>
              <w:pStyle w:val="NormaleWeb1"/>
              <w:spacing w:before="0" w:after="0"/>
              <w:jc w:val="both"/>
              <w:rPr>
                <w:rFonts w:ascii="Arial" w:hAnsi="Arial" w:cs="Arial"/>
                <w:color w:val="000000"/>
                <w:sz w:val="14"/>
                <w:szCs w:val="14"/>
              </w:rPr>
            </w:pPr>
          </w:p>
          <w:p w14:paraId="507C4FD5" w14:textId="77777777" w:rsidR="00843308" w:rsidRDefault="00843308" w:rsidP="00D835FC">
            <w:pPr>
              <w:pStyle w:val="NormaleWeb1"/>
              <w:spacing w:before="0" w:after="0"/>
              <w:jc w:val="both"/>
              <w:rPr>
                <w:rFonts w:ascii="Arial" w:hAnsi="Arial" w:cs="Arial"/>
                <w:color w:val="000000"/>
                <w:sz w:val="14"/>
                <w:szCs w:val="14"/>
              </w:rPr>
            </w:pPr>
          </w:p>
          <w:p w14:paraId="588E7694" w14:textId="387F88C6" w:rsidR="001E14A8" w:rsidRDefault="001E14A8" w:rsidP="00D835FC">
            <w:pPr>
              <w:pStyle w:val="NormaleWeb1"/>
              <w:spacing w:before="0" w:after="0"/>
              <w:jc w:val="both"/>
              <w:rPr>
                <w:rFonts w:ascii="Arial" w:hAnsi="Arial" w:cs="Arial"/>
                <w:color w:val="000000"/>
                <w:sz w:val="15"/>
                <w:szCs w:val="15"/>
              </w:rPr>
            </w:pP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C67F27D" w14:textId="77777777" w:rsidR="00F93808" w:rsidRDefault="00F93808">
            <w:pPr>
              <w:snapToGrid w:val="0"/>
              <w:rPr>
                <w:rFonts w:ascii="Arial" w:hAnsi="Arial" w:cs="Arial"/>
                <w:color w:val="000000"/>
                <w:sz w:val="15"/>
                <w:szCs w:val="15"/>
              </w:rPr>
            </w:pPr>
          </w:p>
          <w:p w14:paraId="6ACEA6BC" w14:textId="77777777" w:rsidR="00F93808" w:rsidRDefault="00F93808">
            <w:pPr>
              <w:jc w:val="both"/>
              <w:rPr>
                <w:rFonts w:ascii="Arial" w:hAnsi="Arial" w:cs="Arial"/>
                <w:color w:val="000000"/>
                <w:sz w:val="14"/>
                <w:szCs w:val="14"/>
              </w:rPr>
            </w:pPr>
            <w:r>
              <w:rPr>
                <w:rFonts w:ascii="Arial" w:hAnsi="Arial" w:cs="Arial"/>
                <w:color w:val="000000"/>
                <w:sz w:val="14"/>
                <w:szCs w:val="14"/>
              </w:rPr>
              <w:t>[ ] Sì [ ] No</w:t>
            </w:r>
          </w:p>
          <w:p w14:paraId="14DF67EC" w14:textId="77777777" w:rsidR="00F93808" w:rsidRDefault="00F93808">
            <w:pPr>
              <w:jc w:val="both"/>
              <w:rPr>
                <w:rFonts w:ascii="Arial" w:hAnsi="Arial" w:cs="Arial"/>
                <w:color w:val="000000"/>
                <w:sz w:val="14"/>
                <w:szCs w:val="14"/>
              </w:rPr>
            </w:pPr>
            <w:r>
              <w:rPr>
                <w:rFonts w:ascii="Arial" w:hAnsi="Arial" w:cs="Arial"/>
                <w:color w:val="000000"/>
                <w:sz w:val="14"/>
                <w:szCs w:val="14"/>
              </w:rPr>
              <w:lastRenderedPageBreak/>
              <w:t>Se la documentazione pertinente è disponibile elettronicamente, indicare: indirizzo web, autorità o organismo di emanazione, riferimento preciso della documentazione):</w:t>
            </w:r>
          </w:p>
          <w:p w14:paraId="59A27251" w14:textId="77777777" w:rsidR="00F93808" w:rsidRDefault="00F93808">
            <w:pPr>
              <w:jc w:val="both"/>
              <w:rPr>
                <w:rFonts w:ascii="Arial" w:hAnsi="Arial" w:cs="Arial"/>
                <w:color w:val="000000"/>
                <w:sz w:val="4"/>
                <w:szCs w:val="4"/>
              </w:rPr>
            </w:pPr>
            <w:r>
              <w:rPr>
                <w:rFonts w:ascii="Arial" w:hAnsi="Arial" w:cs="Arial"/>
                <w:color w:val="000000"/>
                <w:sz w:val="14"/>
                <w:szCs w:val="14"/>
              </w:rPr>
              <w:t>[………..…][……….…][……….…]</w:t>
            </w:r>
          </w:p>
          <w:p w14:paraId="4808865C" w14:textId="77777777" w:rsidR="00F93808" w:rsidRDefault="00F93808">
            <w:pPr>
              <w:jc w:val="both"/>
              <w:rPr>
                <w:rFonts w:ascii="Arial" w:hAnsi="Arial" w:cs="Arial"/>
                <w:color w:val="000000"/>
                <w:sz w:val="4"/>
                <w:szCs w:val="4"/>
              </w:rPr>
            </w:pPr>
          </w:p>
          <w:p w14:paraId="0BF9A017" w14:textId="77777777" w:rsidR="009F0DBC" w:rsidRDefault="009F0DBC">
            <w:pPr>
              <w:jc w:val="both"/>
              <w:rPr>
                <w:rFonts w:ascii="Arial" w:hAnsi="Arial" w:cs="Arial"/>
                <w:color w:val="000000"/>
                <w:sz w:val="14"/>
                <w:szCs w:val="14"/>
              </w:rPr>
            </w:pPr>
          </w:p>
          <w:p w14:paraId="7CE2F31D" w14:textId="77777777" w:rsidR="00D835FC" w:rsidRDefault="00D835FC" w:rsidP="00D835FC">
            <w:pPr>
              <w:rPr>
                <w:rFonts w:ascii="Arial" w:hAnsi="Arial" w:cs="Arial"/>
                <w:color w:val="000000"/>
                <w:sz w:val="14"/>
                <w:szCs w:val="14"/>
              </w:rPr>
            </w:pPr>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29959062" w14:textId="77777777" w:rsidR="00D835FC" w:rsidRDefault="00D835FC" w:rsidP="00D835FC">
            <w:pPr>
              <w:jc w:val="both"/>
              <w:rPr>
                <w:rFonts w:ascii="Arial" w:hAnsi="Arial" w:cs="Arial"/>
                <w:color w:val="000000"/>
                <w:sz w:val="14"/>
                <w:szCs w:val="14"/>
              </w:rPr>
            </w:pPr>
            <w:r>
              <w:rPr>
                <w:rFonts w:ascii="Arial" w:hAnsi="Arial" w:cs="Arial"/>
                <w:color w:val="000000"/>
                <w:sz w:val="14"/>
                <w:szCs w:val="14"/>
              </w:rPr>
              <w:t>[………..…][……….…][……….…]</w:t>
            </w:r>
          </w:p>
          <w:p w14:paraId="69D0B8EB" w14:textId="77777777" w:rsidR="00D835FC" w:rsidRDefault="00D835FC" w:rsidP="00D835FC">
            <w:pPr>
              <w:rPr>
                <w:rFonts w:ascii="Arial" w:hAnsi="Arial" w:cs="Arial"/>
                <w:color w:val="000000"/>
                <w:sz w:val="14"/>
                <w:szCs w:val="14"/>
              </w:rPr>
            </w:pPr>
            <w:r>
              <w:rPr>
                <w:rFonts w:ascii="Arial" w:hAnsi="Arial" w:cs="Arial"/>
                <w:color w:val="000000"/>
                <w:sz w:val="14"/>
                <w:szCs w:val="14"/>
              </w:rPr>
              <w:t>Nel caso in cui l’operatore non è tenuto alla disciplina legge 68/1999 indicare le motivazioni:</w:t>
            </w:r>
          </w:p>
          <w:p w14:paraId="07530DDB" w14:textId="77777777" w:rsidR="00D835FC" w:rsidRDefault="00D835FC" w:rsidP="00D835FC">
            <w:pPr>
              <w:rPr>
                <w:rFonts w:ascii="Arial" w:hAnsi="Arial" w:cs="Arial"/>
                <w:color w:val="000000"/>
                <w:sz w:val="4"/>
                <w:szCs w:val="4"/>
              </w:rPr>
            </w:pPr>
            <w:r>
              <w:rPr>
                <w:rFonts w:ascii="Arial" w:hAnsi="Arial" w:cs="Arial"/>
                <w:color w:val="000000"/>
                <w:sz w:val="14"/>
                <w:szCs w:val="14"/>
              </w:rPr>
              <w:t>(numero dipendenti e/o altro ) [………..…][……….…][……….…]</w:t>
            </w:r>
          </w:p>
          <w:p w14:paraId="02652256" w14:textId="77777777" w:rsidR="00D835FC" w:rsidRDefault="00D835FC">
            <w:pPr>
              <w:jc w:val="both"/>
              <w:rPr>
                <w:rFonts w:ascii="Arial" w:hAnsi="Arial" w:cs="Arial"/>
                <w:color w:val="000000"/>
                <w:sz w:val="14"/>
                <w:szCs w:val="14"/>
              </w:rPr>
            </w:pPr>
          </w:p>
          <w:p w14:paraId="40E6F1BD" w14:textId="554F2E1E" w:rsidR="00F93808" w:rsidRDefault="00F93808">
            <w:pPr>
              <w:rPr>
                <w:rFonts w:ascii="Arial" w:hAnsi="Arial" w:cs="Arial"/>
                <w:color w:val="000000"/>
                <w:sz w:val="14"/>
                <w:szCs w:val="14"/>
              </w:rPr>
            </w:pPr>
            <w:r>
              <w:rPr>
                <w:rFonts w:ascii="Arial" w:hAnsi="Arial" w:cs="Arial"/>
                <w:color w:val="000000"/>
                <w:sz w:val="14"/>
                <w:szCs w:val="14"/>
              </w:rPr>
              <w:t>[ ] Sì [ ] No</w:t>
            </w:r>
          </w:p>
          <w:p w14:paraId="76D4B72C" w14:textId="77777777" w:rsidR="00F93808" w:rsidRDefault="00F938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C3FD6EC" w14:textId="77777777" w:rsidR="00F93808" w:rsidRDefault="00F93808" w:rsidP="00D835FC">
            <w:pPr>
              <w:jc w:val="both"/>
              <w:rPr>
                <w:rFonts w:ascii="Arial" w:hAnsi="Arial" w:cs="Arial"/>
                <w:color w:val="000000"/>
                <w:sz w:val="14"/>
                <w:szCs w:val="14"/>
              </w:rPr>
            </w:pPr>
            <w:r>
              <w:rPr>
                <w:rFonts w:ascii="Arial" w:hAnsi="Arial" w:cs="Arial"/>
                <w:color w:val="000000"/>
                <w:sz w:val="14"/>
                <w:szCs w:val="14"/>
              </w:rPr>
              <w:t>[………..…][……….…][……….…]</w:t>
            </w:r>
          </w:p>
          <w:p w14:paraId="511AA416" w14:textId="77777777" w:rsidR="001E14A8" w:rsidRDefault="001E14A8" w:rsidP="00D835FC">
            <w:pPr>
              <w:jc w:val="both"/>
              <w:rPr>
                <w:rFonts w:ascii="Arial" w:hAnsi="Arial" w:cs="Arial"/>
                <w:color w:val="000000"/>
                <w:sz w:val="14"/>
                <w:szCs w:val="14"/>
              </w:rPr>
            </w:pPr>
          </w:p>
          <w:p w14:paraId="3A817134" w14:textId="77777777" w:rsidR="001E14A8" w:rsidRDefault="001E14A8" w:rsidP="001E14A8">
            <w:pPr>
              <w:rPr>
                <w:rFonts w:ascii="Arial" w:hAnsi="Arial" w:cs="Arial"/>
                <w:color w:val="000000"/>
                <w:sz w:val="15"/>
                <w:szCs w:val="15"/>
              </w:rPr>
            </w:pPr>
            <w:r>
              <w:rPr>
                <w:rFonts w:ascii="Arial" w:hAnsi="Arial" w:cs="Arial"/>
                <w:color w:val="000000"/>
                <w:sz w:val="15"/>
                <w:szCs w:val="15"/>
              </w:rPr>
              <w:t>[ ] Sì [ ] No</w:t>
            </w:r>
          </w:p>
          <w:p w14:paraId="1AAC1412" w14:textId="77777777" w:rsidR="00D835FC" w:rsidRDefault="00D835FC" w:rsidP="00D835FC">
            <w:pPr>
              <w:jc w:val="both"/>
              <w:rPr>
                <w:rFonts w:ascii="Arial" w:hAnsi="Arial" w:cs="Arial"/>
                <w:color w:val="000000"/>
                <w:sz w:val="14"/>
                <w:szCs w:val="14"/>
              </w:rPr>
            </w:pPr>
          </w:p>
          <w:p w14:paraId="23FEE6B8" w14:textId="77777777" w:rsidR="00D835FC" w:rsidRDefault="00D835FC" w:rsidP="00D835FC">
            <w:pPr>
              <w:jc w:val="both"/>
              <w:rPr>
                <w:rFonts w:ascii="Arial" w:hAnsi="Arial" w:cs="Arial"/>
                <w:color w:val="000000"/>
                <w:sz w:val="14"/>
                <w:szCs w:val="14"/>
              </w:rPr>
            </w:pPr>
          </w:p>
          <w:p w14:paraId="7399A2F3" w14:textId="77777777" w:rsidR="00843308" w:rsidRDefault="00843308" w:rsidP="001E14A8">
            <w:pPr>
              <w:jc w:val="both"/>
              <w:rPr>
                <w:rFonts w:ascii="Arial" w:hAnsi="Arial" w:cs="Arial"/>
                <w:color w:val="000000"/>
                <w:sz w:val="14"/>
                <w:szCs w:val="14"/>
              </w:rPr>
            </w:pPr>
          </w:p>
          <w:p w14:paraId="42115E67" w14:textId="011DE9A9" w:rsidR="001E14A8" w:rsidRDefault="001E14A8" w:rsidP="001E14A8">
            <w:pPr>
              <w:jc w:val="both"/>
              <w:rPr>
                <w:rFonts w:ascii="Arial" w:hAnsi="Arial" w:cs="Arial"/>
                <w:color w:val="000000"/>
                <w:sz w:val="14"/>
                <w:szCs w:val="14"/>
              </w:rPr>
            </w:pPr>
            <w:r>
              <w:rPr>
                <w:rFonts w:ascii="Arial" w:hAnsi="Arial" w:cs="Arial"/>
                <w:color w:val="000000"/>
                <w:sz w:val="14"/>
                <w:szCs w:val="14"/>
              </w:rPr>
              <w:t>[ ] Sì [ ] No</w:t>
            </w:r>
          </w:p>
          <w:p w14:paraId="2F5F63F2"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989FC2C" w14:textId="77777777" w:rsidR="001E14A8" w:rsidRDefault="001E14A8" w:rsidP="001E14A8">
            <w:pPr>
              <w:jc w:val="both"/>
              <w:rPr>
                <w:rFonts w:ascii="Arial" w:hAnsi="Arial" w:cs="Arial"/>
                <w:color w:val="000000"/>
                <w:sz w:val="4"/>
                <w:szCs w:val="4"/>
              </w:rPr>
            </w:pPr>
            <w:r>
              <w:rPr>
                <w:rFonts w:ascii="Arial" w:hAnsi="Arial" w:cs="Arial"/>
                <w:color w:val="000000"/>
                <w:sz w:val="14"/>
                <w:szCs w:val="14"/>
              </w:rPr>
              <w:t>[………..…][……….…][……….…]</w:t>
            </w:r>
          </w:p>
          <w:p w14:paraId="6E85933F" w14:textId="77777777" w:rsidR="00843308" w:rsidRDefault="00843308" w:rsidP="001E14A8">
            <w:pPr>
              <w:rPr>
                <w:rFonts w:ascii="Arial" w:hAnsi="Arial" w:cs="Arial"/>
                <w:color w:val="000000"/>
                <w:sz w:val="14"/>
                <w:szCs w:val="14"/>
              </w:rPr>
            </w:pPr>
          </w:p>
          <w:p w14:paraId="3D9C2C34" w14:textId="70AB165B" w:rsidR="001E14A8" w:rsidRDefault="001E14A8" w:rsidP="001E14A8">
            <w:pPr>
              <w:rPr>
                <w:rFonts w:ascii="Arial" w:hAnsi="Arial" w:cs="Arial"/>
                <w:color w:val="000000"/>
                <w:sz w:val="14"/>
                <w:szCs w:val="14"/>
              </w:rPr>
            </w:pPr>
            <w:r>
              <w:rPr>
                <w:rFonts w:ascii="Arial" w:hAnsi="Arial" w:cs="Arial"/>
                <w:color w:val="000000"/>
                <w:sz w:val="14"/>
                <w:szCs w:val="14"/>
              </w:rPr>
              <w:t>[ ] Sì [ ] No</w:t>
            </w:r>
          </w:p>
          <w:p w14:paraId="2B58A96C"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68689C" w14:textId="77777777" w:rsidR="001E14A8" w:rsidRDefault="001E14A8" w:rsidP="001E14A8">
            <w:pPr>
              <w:jc w:val="both"/>
              <w:rPr>
                <w:rFonts w:ascii="Arial" w:hAnsi="Arial" w:cs="Arial"/>
                <w:color w:val="000000"/>
                <w:sz w:val="14"/>
                <w:szCs w:val="14"/>
              </w:rPr>
            </w:pPr>
            <w:r>
              <w:rPr>
                <w:rFonts w:ascii="Arial" w:hAnsi="Arial" w:cs="Arial"/>
                <w:color w:val="000000"/>
                <w:sz w:val="14"/>
                <w:szCs w:val="14"/>
              </w:rPr>
              <w:t>[………..…][……….…][……….…]</w:t>
            </w:r>
          </w:p>
          <w:p w14:paraId="6E0B0E3D" w14:textId="77777777" w:rsidR="00843308" w:rsidRDefault="00843308" w:rsidP="001E14A8">
            <w:pPr>
              <w:rPr>
                <w:rFonts w:ascii="Arial" w:hAnsi="Arial" w:cs="Arial"/>
                <w:color w:val="000000"/>
                <w:sz w:val="14"/>
                <w:szCs w:val="14"/>
              </w:rPr>
            </w:pPr>
          </w:p>
          <w:p w14:paraId="5781CA04" w14:textId="61F779DD" w:rsidR="001E14A8" w:rsidRDefault="001E14A8" w:rsidP="001E14A8">
            <w:pPr>
              <w:rPr>
                <w:rFonts w:ascii="Arial" w:hAnsi="Arial" w:cs="Arial"/>
                <w:color w:val="000000"/>
                <w:sz w:val="14"/>
                <w:szCs w:val="14"/>
              </w:rPr>
            </w:pPr>
            <w:r>
              <w:rPr>
                <w:rFonts w:ascii="Arial" w:hAnsi="Arial" w:cs="Arial"/>
                <w:color w:val="000000"/>
                <w:sz w:val="14"/>
                <w:szCs w:val="14"/>
              </w:rPr>
              <w:t>[ ] Sì [ ] No</w:t>
            </w:r>
          </w:p>
          <w:p w14:paraId="28C756DA" w14:textId="77777777" w:rsidR="00843308" w:rsidRDefault="00843308" w:rsidP="00843308">
            <w:pPr>
              <w:jc w:val="both"/>
              <w:rPr>
                <w:rFonts w:ascii="Arial" w:hAnsi="Arial" w:cs="Arial"/>
                <w:color w:val="000000"/>
                <w:sz w:val="14"/>
                <w:szCs w:val="14"/>
              </w:rPr>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6C6FE69B" w14:textId="0FEC8048" w:rsidR="00D835FC" w:rsidRDefault="00843308" w:rsidP="00843308">
            <w:pPr>
              <w:jc w:val="both"/>
            </w:pPr>
            <w:r>
              <w:rPr>
                <w:rFonts w:ascii="Arial" w:hAnsi="Arial" w:cs="Arial"/>
                <w:color w:val="000000"/>
                <w:sz w:val="14"/>
                <w:szCs w:val="14"/>
              </w:rPr>
              <w:t>[………..…][……….…][……….…]</w:t>
            </w:r>
          </w:p>
        </w:tc>
      </w:tr>
      <w:tr w:rsidR="00F93808" w14:paraId="06694F27" w14:textId="77777777" w:rsidTr="00FA701F">
        <w:tc>
          <w:tcPr>
            <w:tcW w:w="4644" w:type="dxa"/>
            <w:tcBorders>
              <w:top w:val="single" w:sz="4" w:space="0" w:color="000080"/>
              <w:left w:val="single" w:sz="4" w:space="0" w:color="000080"/>
              <w:bottom w:val="single" w:sz="4" w:space="0" w:color="000080"/>
            </w:tcBorders>
            <w:shd w:val="clear" w:color="auto" w:fill="FFFFFF"/>
          </w:tcPr>
          <w:p w14:paraId="30223746" w14:textId="77777777" w:rsidR="00F93808" w:rsidRDefault="00F93808" w:rsidP="003F26CF">
            <w:pPr>
              <w:numPr>
                <w:ilvl w:val="0"/>
                <w:numId w:val="9"/>
              </w:numPr>
              <w:jc w:val="both"/>
              <w:rPr>
                <w:rFonts w:ascii="Arial" w:hAnsi="Arial" w:cs="Arial"/>
                <w:color w:val="000000"/>
                <w:sz w:val="15"/>
                <w:szCs w:val="15"/>
              </w:rPr>
            </w:pPr>
            <w:r>
              <w:rPr>
                <w:rFonts w:ascii="Arial" w:hAnsi="Arial" w:cs="Arial"/>
                <w:color w:val="000000"/>
                <w:sz w:val="14"/>
                <w:szCs w:val="14"/>
              </w:rPr>
              <w:lastRenderedPageBreak/>
              <w:t xml:space="preserve">L’operatore economico si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2BAF3A38" w14:textId="77777777" w:rsidR="00F93808" w:rsidRDefault="00F93808">
            <w:pPr>
              <w:rPr>
                <w:rFonts w:ascii="Arial" w:hAnsi="Arial" w:cs="Arial"/>
                <w:color w:val="000000"/>
                <w:sz w:val="15"/>
                <w:szCs w:val="15"/>
              </w:rPr>
            </w:pPr>
            <w:r>
              <w:rPr>
                <w:rFonts w:ascii="Arial" w:hAnsi="Arial" w:cs="Arial"/>
                <w:color w:val="000000"/>
                <w:sz w:val="15"/>
                <w:szCs w:val="15"/>
              </w:rPr>
              <w:t>[ ] Sì [ ] No</w:t>
            </w:r>
          </w:p>
          <w:p w14:paraId="7C593C40" w14:textId="77777777" w:rsidR="00F93808" w:rsidRDefault="00F93808">
            <w:r>
              <w:rPr>
                <w:rFonts w:ascii="Arial" w:hAnsi="Arial" w:cs="Arial"/>
                <w:color w:val="000000"/>
                <w:sz w:val="15"/>
                <w:szCs w:val="15"/>
              </w:rPr>
              <w:t xml:space="preserve"> </w:t>
            </w:r>
          </w:p>
        </w:tc>
      </w:tr>
    </w:tbl>
    <w:p w14:paraId="110E2DDD" w14:textId="233C119A" w:rsidR="00F93808" w:rsidRDefault="00F93808">
      <w:pPr>
        <w:pageBreakBefore/>
        <w:jc w:val="center"/>
        <w:rPr>
          <w:rFonts w:ascii="Arial" w:hAnsi="Arial" w:cs="Arial"/>
          <w:sz w:val="17"/>
          <w:szCs w:val="17"/>
        </w:rPr>
      </w:pPr>
      <w:r>
        <w:rPr>
          <w:sz w:val="18"/>
          <w:szCs w:val="18"/>
        </w:rPr>
        <w:lastRenderedPageBreak/>
        <w:t>Parte IV: Criteri di selezione</w:t>
      </w:r>
      <w:r w:rsidR="00A176F2">
        <w:rPr>
          <w:sz w:val="18"/>
          <w:szCs w:val="18"/>
        </w:rPr>
        <w:t xml:space="preserve"> (art. 100 e 103 del Codice)</w:t>
      </w:r>
    </w:p>
    <w:p w14:paraId="68022E95" w14:textId="77777777" w:rsidR="00F93808" w:rsidRDefault="00F93808">
      <w:pPr>
        <w:spacing w:before="0" w:after="0"/>
        <w:rPr>
          <w:rFonts w:ascii="Arial" w:hAnsi="Arial" w:cs="Arial"/>
          <w:sz w:val="17"/>
          <w:szCs w:val="17"/>
        </w:rPr>
      </w:pPr>
    </w:p>
    <w:p w14:paraId="36C1E5EB" w14:textId="77777777" w:rsidR="00F93808" w:rsidRDefault="00F93808">
      <w:pPr>
        <w:spacing w:before="0" w:after="0"/>
        <w:rPr>
          <w:rFonts w:ascii="Arial" w:hAnsi="Arial" w:cs="Arial"/>
          <w:sz w:val="16"/>
          <w:szCs w:val="16"/>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479E2F67" w14:textId="77777777" w:rsidR="00F93808" w:rsidRDefault="00F93808">
      <w:pPr>
        <w:spacing w:before="0" w:after="0"/>
        <w:rPr>
          <w:rFonts w:ascii="Arial" w:hAnsi="Arial" w:cs="Arial"/>
          <w:sz w:val="16"/>
          <w:szCs w:val="16"/>
        </w:rPr>
      </w:pPr>
    </w:p>
    <w:p w14:paraId="1A8D63C1" w14:textId="77777777" w:rsidR="00F93808" w:rsidRDefault="00F93808">
      <w:pPr>
        <w:pStyle w:val="SectionTitle"/>
        <w:spacing w:before="0" w:after="0"/>
        <w:jc w:val="both"/>
        <w:rPr>
          <w:sz w:val="16"/>
          <w:szCs w:val="16"/>
        </w:rPr>
      </w:pPr>
      <w:r>
        <w:rPr>
          <w:rFonts w:ascii="Symbol" w:eastAsia="Symbol" w:hAnsi="Symbol" w:cs="Symbol"/>
          <w:b w:val="0"/>
          <w:caps/>
          <w:szCs w:val="28"/>
        </w:rPr>
        <w:t></w:t>
      </w:r>
      <w:r>
        <w:rPr>
          <w:rFonts w:ascii="Arial" w:hAnsi="Arial" w:cs="Arial"/>
          <w:b w:val="0"/>
          <w:caps/>
          <w:sz w:val="16"/>
          <w:szCs w:val="16"/>
        </w:rPr>
        <w:t xml:space="preserve">: </w:t>
      </w:r>
      <w:r>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D3894B7" w14:textId="77777777" w:rsidR="00F93808" w:rsidRDefault="00F93808">
      <w:pPr>
        <w:pStyle w:val="Titolo1"/>
        <w:spacing w:before="0" w:after="0"/>
        <w:rPr>
          <w:sz w:val="16"/>
          <w:szCs w:val="16"/>
        </w:rPr>
      </w:pPr>
    </w:p>
    <w:p w14:paraId="3EAE13C3" w14:textId="77777777" w:rsidR="00F93808" w:rsidRDefault="00F93808" w:rsidP="003F26CF">
      <w:pPr>
        <w:pBdr>
          <w:top w:val="single" w:sz="4" w:space="1" w:color="000080"/>
          <w:left w:val="single" w:sz="4" w:space="4" w:color="000080"/>
          <w:bottom w:val="single" w:sz="4" w:space="1" w:color="000080"/>
          <w:right w:val="single" w:sz="4" w:space="4" w:color="000080"/>
        </w:pBdr>
        <w:shd w:val="clear" w:color="auto" w:fill="BFBFBF"/>
        <w:ind w:right="27"/>
        <w:rPr>
          <w:rFonts w:ascii="Arial" w:hAnsi="Arial" w:cs="Arial"/>
          <w:b/>
          <w:sz w:val="15"/>
          <w:szCs w:val="15"/>
        </w:rPr>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11033" w:type="dxa"/>
        <w:tblInd w:w="-25" w:type="dxa"/>
        <w:tblLayout w:type="fixed"/>
        <w:tblCellMar>
          <w:left w:w="93" w:type="dxa"/>
        </w:tblCellMar>
        <w:tblLook w:val="0000" w:firstRow="0" w:lastRow="0" w:firstColumn="0" w:lastColumn="0" w:noHBand="0" w:noVBand="0"/>
      </w:tblPr>
      <w:tblGrid>
        <w:gridCol w:w="4606"/>
        <w:gridCol w:w="6427"/>
      </w:tblGrid>
      <w:tr w:rsidR="00F93808" w14:paraId="00C8F8C1" w14:textId="77777777" w:rsidTr="003F26CF">
        <w:tc>
          <w:tcPr>
            <w:tcW w:w="4606" w:type="dxa"/>
            <w:tcBorders>
              <w:top w:val="single" w:sz="4" w:space="0" w:color="000080"/>
              <w:left w:val="single" w:sz="4" w:space="0" w:color="000080"/>
              <w:bottom w:val="single" w:sz="4" w:space="0" w:color="000080"/>
            </w:tcBorders>
            <w:shd w:val="clear" w:color="auto" w:fill="FFFFFF"/>
          </w:tcPr>
          <w:p w14:paraId="3738ED2B" w14:textId="77777777" w:rsidR="00F93808" w:rsidRDefault="00F93808">
            <w:pPr>
              <w:rPr>
                <w:rFonts w:ascii="Arial" w:hAnsi="Arial" w:cs="Arial"/>
                <w:b/>
                <w:sz w:val="15"/>
                <w:szCs w:val="15"/>
              </w:rPr>
            </w:pPr>
            <w:r>
              <w:rPr>
                <w:rFonts w:ascii="Arial" w:hAnsi="Arial" w:cs="Arial"/>
                <w:b/>
                <w:sz w:val="15"/>
                <w:szCs w:val="15"/>
              </w:rPr>
              <w:t>Rispetto di tutti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1DEF4F7C" w14:textId="77777777" w:rsidR="00F93808" w:rsidRDefault="00F93808">
            <w:r>
              <w:rPr>
                <w:rFonts w:ascii="Arial" w:hAnsi="Arial" w:cs="Arial"/>
                <w:b/>
                <w:sz w:val="15"/>
                <w:szCs w:val="15"/>
              </w:rPr>
              <w:t>Risposta</w:t>
            </w:r>
          </w:p>
        </w:tc>
      </w:tr>
      <w:tr w:rsidR="00F93808" w14:paraId="7C05492D" w14:textId="77777777" w:rsidTr="003F26CF">
        <w:tc>
          <w:tcPr>
            <w:tcW w:w="4606" w:type="dxa"/>
            <w:tcBorders>
              <w:top w:val="single" w:sz="4" w:space="0" w:color="000080"/>
              <w:left w:val="single" w:sz="4" w:space="0" w:color="000080"/>
              <w:bottom w:val="single" w:sz="4" w:space="0" w:color="000080"/>
            </w:tcBorders>
            <w:shd w:val="clear" w:color="auto" w:fill="FFFFFF"/>
          </w:tcPr>
          <w:p w14:paraId="38FBBA23" w14:textId="77777777" w:rsidR="00F93808" w:rsidRDefault="00F93808">
            <w:pPr>
              <w:rPr>
                <w:rFonts w:ascii="Arial" w:hAnsi="Arial" w:cs="Arial"/>
                <w:sz w:val="15"/>
                <w:szCs w:val="15"/>
              </w:rPr>
            </w:pPr>
            <w:r>
              <w:rPr>
                <w:rFonts w:ascii="Arial" w:hAnsi="Arial" w:cs="Arial"/>
                <w:sz w:val="15"/>
                <w:szCs w:val="15"/>
              </w:rPr>
              <w:t>Soddisfa i criteri di selezione richiesti:</w:t>
            </w:r>
          </w:p>
        </w:tc>
        <w:tc>
          <w:tcPr>
            <w:tcW w:w="6427" w:type="dxa"/>
            <w:tcBorders>
              <w:top w:val="single" w:sz="4" w:space="0" w:color="000080"/>
              <w:left w:val="single" w:sz="4" w:space="0" w:color="000080"/>
              <w:bottom w:val="single" w:sz="4" w:space="0" w:color="000080"/>
              <w:right w:val="single" w:sz="4" w:space="0" w:color="000080"/>
            </w:tcBorders>
            <w:shd w:val="clear" w:color="auto" w:fill="FFFFFF"/>
          </w:tcPr>
          <w:p w14:paraId="2C20A922" w14:textId="1AA5A3A7" w:rsidR="00F93808" w:rsidRDefault="00F93808">
            <w:r>
              <w:rPr>
                <w:rFonts w:ascii="Arial" w:hAnsi="Arial" w:cs="Arial"/>
                <w:sz w:val="15"/>
                <w:szCs w:val="15"/>
              </w:rPr>
              <w:t>[ ] S</w:t>
            </w:r>
            <w:r w:rsidR="00A176F2">
              <w:rPr>
                <w:rFonts w:ascii="Arial" w:hAnsi="Arial" w:cs="Arial"/>
                <w:sz w:val="15"/>
                <w:szCs w:val="15"/>
              </w:rPr>
              <w:t>I</w:t>
            </w:r>
            <w:r>
              <w:rPr>
                <w:rFonts w:ascii="Arial" w:hAnsi="Arial" w:cs="Arial"/>
                <w:sz w:val="15"/>
                <w:szCs w:val="15"/>
              </w:rPr>
              <w:t xml:space="preserve"> [ ] No</w:t>
            </w:r>
          </w:p>
        </w:tc>
      </w:tr>
    </w:tbl>
    <w:p w14:paraId="71D53CA7" w14:textId="77777777" w:rsidR="00F93808" w:rsidRDefault="00F93808">
      <w:pPr>
        <w:pStyle w:val="SectionTitle"/>
        <w:spacing w:after="120"/>
        <w:jc w:val="both"/>
        <w:rPr>
          <w:rFonts w:ascii="Arial" w:hAnsi="Arial" w:cs="Arial"/>
          <w:b w:val="0"/>
          <w:caps/>
          <w:sz w:val="16"/>
          <w:szCs w:val="16"/>
        </w:rPr>
      </w:pPr>
    </w:p>
    <w:p w14:paraId="1C84D5DF" w14:textId="2FBC2956" w:rsidR="00F93808" w:rsidRDefault="00F93808">
      <w:pPr>
        <w:pStyle w:val="SectionTitle"/>
        <w:jc w:val="both"/>
        <w:rPr>
          <w:rFonts w:ascii="Arial" w:hAnsi="Arial" w:cs="Arial"/>
          <w:color w:val="000000"/>
          <w:sz w:val="15"/>
          <w:szCs w:val="15"/>
        </w:rPr>
      </w:pPr>
      <w:r>
        <w:rPr>
          <w:rFonts w:ascii="Arial" w:hAnsi="Arial" w:cs="Arial"/>
          <w:b w:val="0"/>
          <w:caps/>
          <w:sz w:val="16"/>
          <w:szCs w:val="16"/>
        </w:rPr>
        <w:t>A</w:t>
      </w:r>
      <w:r>
        <w:rPr>
          <w:rFonts w:ascii="Arial" w:hAnsi="Arial" w:cs="Arial"/>
          <w:b w:val="0"/>
          <w:caps/>
          <w:color w:val="000000"/>
          <w:sz w:val="16"/>
          <w:szCs w:val="16"/>
        </w:rPr>
        <w:t>: Idoneità (A</w:t>
      </w:r>
      <w:r>
        <w:rPr>
          <w:rFonts w:ascii="Arial" w:hAnsi="Arial" w:cs="Arial"/>
          <w:b w:val="0"/>
          <w:smallCaps w:val="0"/>
          <w:color w:val="000000"/>
          <w:sz w:val="16"/>
          <w:szCs w:val="16"/>
        </w:rPr>
        <w:t xml:space="preserve">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a)</w:t>
      </w:r>
      <w:r>
        <w:rPr>
          <w:rFonts w:ascii="Arial" w:hAnsi="Arial" w:cs="Arial"/>
          <w:b w:val="0"/>
          <w:smallCaps w:val="0"/>
          <w:color w:val="000000"/>
          <w:sz w:val="16"/>
          <w:szCs w:val="16"/>
        </w:rPr>
        <w:t xml:space="preserve">, del Codice) </w:t>
      </w:r>
    </w:p>
    <w:p w14:paraId="2F0D8196"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196A26B9" w14:textId="77777777" w:rsidTr="003F26CF">
        <w:tc>
          <w:tcPr>
            <w:tcW w:w="4644" w:type="dxa"/>
            <w:tcBorders>
              <w:top w:val="single" w:sz="4" w:space="0" w:color="000080"/>
              <w:left w:val="single" w:sz="4" w:space="0" w:color="000080"/>
              <w:bottom w:val="single" w:sz="4" w:space="0" w:color="000080"/>
            </w:tcBorders>
            <w:shd w:val="clear" w:color="auto" w:fill="FFFFFF"/>
          </w:tcPr>
          <w:p w14:paraId="34312C76" w14:textId="77777777" w:rsidR="00F93808" w:rsidRDefault="00F93808">
            <w:pPr>
              <w:rPr>
                <w:rFonts w:ascii="Arial" w:hAnsi="Arial" w:cs="Arial"/>
                <w:b/>
                <w:sz w:val="15"/>
                <w:szCs w:val="15"/>
              </w:rPr>
            </w:pPr>
            <w:r>
              <w:rPr>
                <w:rFonts w:ascii="Arial" w:hAnsi="Arial" w:cs="Arial"/>
                <w:b/>
                <w:sz w:val="15"/>
                <w:szCs w:val="15"/>
              </w:rPr>
              <w:t>Idoneità</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5D8383F5" w14:textId="77777777" w:rsidR="00F93808" w:rsidRDefault="00F93808">
            <w:r>
              <w:rPr>
                <w:rFonts w:ascii="Arial" w:hAnsi="Arial" w:cs="Arial"/>
                <w:b/>
                <w:sz w:val="15"/>
                <w:szCs w:val="15"/>
              </w:rPr>
              <w:t>Risposta</w:t>
            </w:r>
          </w:p>
        </w:tc>
      </w:tr>
      <w:tr w:rsidR="00F93808" w14:paraId="08B78C61" w14:textId="77777777" w:rsidTr="003F26CF">
        <w:tc>
          <w:tcPr>
            <w:tcW w:w="4644" w:type="dxa"/>
            <w:tcBorders>
              <w:top w:val="single" w:sz="4" w:space="0" w:color="000080"/>
              <w:left w:val="single" w:sz="4" w:space="0" w:color="000080"/>
              <w:bottom w:val="single" w:sz="4" w:space="0" w:color="000080"/>
            </w:tcBorders>
            <w:shd w:val="clear" w:color="auto" w:fill="FFFFFF"/>
          </w:tcPr>
          <w:p w14:paraId="185C3D15"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Caratteredellanota"/>
                <w:rFonts w:ascii="Arial" w:hAnsi="Arial" w:cs="Arial"/>
                <w:sz w:val="15"/>
                <w:szCs w:val="15"/>
              </w:rPr>
              <w:footnoteReference w:id="27"/>
            </w:r>
            <w:r>
              <w:rPr>
                <w:rFonts w:ascii="Arial" w:hAnsi="Arial" w:cs="Arial"/>
                <w:sz w:val="15"/>
                <w:szCs w:val="15"/>
              </w:rPr>
              <w:t>)</w:t>
            </w:r>
            <w:r>
              <w:rPr>
                <w:rFonts w:ascii="Arial" w:hAnsi="Arial" w:cs="Arial"/>
                <w:sz w:val="15"/>
                <w:szCs w:val="15"/>
              </w:rPr>
              <w:br/>
            </w:r>
          </w:p>
          <w:p w14:paraId="25A0191C" w14:textId="77777777" w:rsidR="00F93808" w:rsidRDefault="00F93808">
            <w:pPr>
              <w:pStyle w:val="Paragrafoelenco1"/>
              <w:ind w:left="284"/>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09F00FC8" w14:textId="77777777" w:rsidR="00F93808" w:rsidRDefault="00F93808">
            <w:pPr>
              <w:rPr>
                <w:rFonts w:ascii="Arial" w:hAnsi="Arial" w:cs="Arial"/>
                <w:sz w:val="15"/>
                <w:szCs w:val="15"/>
              </w:rPr>
            </w:pPr>
            <w:r>
              <w:rPr>
                <w:rFonts w:ascii="Arial" w:hAnsi="Arial" w:cs="Arial"/>
                <w:sz w:val="15"/>
                <w:szCs w:val="15"/>
              </w:rPr>
              <w:t>[………….…]</w:t>
            </w:r>
            <w:r w:rsidR="00E46050">
              <w:rPr>
                <w:rFonts w:ascii="Arial" w:hAnsi="Arial" w:cs="Arial"/>
                <w:sz w:val="15"/>
                <w:szCs w:val="15"/>
              </w:rPr>
              <w:t xml:space="preserve"> </w:t>
            </w:r>
            <w:r w:rsidR="00E46050" w:rsidRPr="00E46050">
              <w:rPr>
                <w:rFonts w:ascii="Arial" w:hAnsi="Arial" w:cs="Arial"/>
                <w:color w:val="FF0000"/>
                <w:sz w:val="15"/>
                <w:szCs w:val="15"/>
              </w:rPr>
              <w:t xml:space="preserve"> </w:t>
            </w:r>
            <w:r w:rsidRPr="00E46050">
              <w:rPr>
                <w:rFonts w:ascii="Arial" w:hAnsi="Arial" w:cs="Arial"/>
                <w:color w:val="FF0000"/>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14:paraId="599A1F81" w14:textId="77777777" w:rsidR="00F93808" w:rsidRDefault="00F93808">
            <w:r>
              <w:rPr>
                <w:rFonts w:ascii="Arial" w:hAnsi="Arial" w:cs="Arial"/>
                <w:sz w:val="15"/>
                <w:szCs w:val="15"/>
              </w:rPr>
              <w:t>[…………][……..…][…………]</w:t>
            </w:r>
          </w:p>
        </w:tc>
      </w:tr>
      <w:tr w:rsidR="00F93808" w14:paraId="661CB6A7" w14:textId="77777777" w:rsidTr="000232C3">
        <w:trPr>
          <w:trHeight w:val="51"/>
        </w:trPr>
        <w:tc>
          <w:tcPr>
            <w:tcW w:w="4644" w:type="dxa"/>
            <w:tcBorders>
              <w:top w:val="single" w:sz="4" w:space="0" w:color="000080"/>
              <w:left w:val="single" w:sz="4" w:space="0" w:color="000080"/>
              <w:bottom w:val="single" w:sz="4" w:space="0" w:color="000080"/>
            </w:tcBorders>
            <w:shd w:val="clear" w:color="auto" w:fill="auto"/>
          </w:tcPr>
          <w:p w14:paraId="04912A07" w14:textId="77777777" w:rsidR="00F93808" w:rsidRDefault="00F93808">
            <w:pPr>
              <w:pStyle w:val="Paragrafoelenco1"/>
              <w:numPr>
                <w:ilvl w:val="0"/>
                <w:numId w:val="2"/>
              </w:numPr>
              <w:tabs>
                <w:tab w:val="left" w:pos="284"/>
              </w:tabs>
              <w:ind w:left="284" w:hanging="284"/>
              <w:rPr>
                <w:rFonts w:ascii="Arial" w:hAnsi="Arial" w:cs="Arial"/>
                <w:sz w:val="15"/>
                <w:szCs w:val="15"/>
              </w:rPr>
            </w:pPr>
            <w:r>
              <w:rPr>
                <w:rFonts w:ascii="Arial" w:hAnsi="Arial" w:cs="Arial"/>
                <w:b/>
                <w:sz w:val="15"/>
                <w:szCs w:val="15"/>
              </w:rPr>
              <w:t>Per gli appalti di servizi:</w:t>
            </w:r>
          </w:p>
          <w:p w14:paraId="5005F847" w14:textId="77777777" w:rsidR="00F93808" w:rsidRDefault="00F93808">
            <w:pPr>
              <w:pStyle w:val="Paragrafoelenco1"/>
              <w:tabs>
                <w:tab w:val="left" w:pos="284"/>
              </w:tabs>
              <w:ind w:left="284"/>
              <w:rPr>
                <w:rFonts w:ascii="Arial" w:hAnsi="Arial" w:cs="Arial"/>
                <w:sz w:val="15"/>
                <w:szCs w:val="15"/>
              </w:rPr>
            </w:pPr>
          </w:p>
          <w:p w14:paraId="10129C4E" w14:textId="77777777" w:rsidR="00F93808" w:rsidRDefault="00F93808">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35030E04" w14:textId="77777777" w:rsidR="00F93808" w:rsidRDefault="00F93808">
            <w:pPr>
              <w:pStyle w:val="Paragrafoelenco1"/>
              <w:tabs>
                <w:tab w:val="left" w:pos="0"/>
              </w:tabs>
              <w:ind w:left="0"/>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auto"/>
          </w:tcPr>
          <w:p w14:paraId="513D7356" w14:textId="77777777" w:rsidR="00F93808" w:rsidRDefault="00F93808">
            <w:pPr>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14:paraId="3D7E99D0"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CDF85CC" w14:textId="77777777" w:rsidR="00F93808" w:rsidRDefault="00F93808">
            <w:r>
              <w:rPr>
                <w:rFonts w:ascii="Arial" w:hAnsi="Arial" w:cs="Arial"/>
                <w:sz w:val="15"/>
                <w:szCs w:val="15"/>
              </w:rPr>
              <w:t>[…………][……….…][…………]</w:t>
            </w:r>
          </w:p>
        </w:tc>
      </w:tr>
    </w:tbl>
    <w:p w14:paraId="769812CF" w14:textId="77777777" w:rsidR="00F93808" w:rsidRDefault="00F93808">
      <w:pPr>
        <w:pStyle w:val="SectionTitle"/>
        <w:spacing w:before="0" w:after="0"/>
        <w:jc w:val="both"/>
        <w:rPr>
          <w:rFonts w:ascii="Arial" w:hAnsi="Arial" w:cs="Arial"/>
          <w:sz w:val="4"/>
          <w:szCs w:val="4"/>
        </w:rPr>
      </w:pPr>
    </w:p>
    <w:p w14:paraId="43168FDA" w14:textId="77777777" w:rsidR="00F93808" w:rsidRDefault="00F93808">
      <w:pPr>
        <w:spacing w:before="0"/>
      </w:pPr>
    </w:p>
    <w:p w14:paraId="53997363" w14:textId="77777777" w:rsidR="00F93808" w:rsidRDefault="00F93808">
      <w:pPr>
        <w:pStyle w:val="SectionTitle"/>
        <w:pageBreakBefore/>
        <w:spacing w:before="0" w:after="0"/>
        <w:jc w:val="both"/>
        <w:rPr>
          <w:rFonts w:ascii="Arial" w:hAnsi="Arial" w:cs="Arial"/>
          <w:b w:val="0"/>
          <w:caps/>
          <w:sz w:val="15"/>
          <w:szCs w:val="15"/>
        </w:rPr>
      </w:pPr>
    </w:p>
    <w:p w14:paraId="40EC8AF6" w14:textId="52FE78D1" w:rsidR="00F93808" w:rsidRDefault="00F93808">
      <w:pPr>
        <w:pStyle w:val="SectionTitle"/>
        <w:spacing w:before="0" w:after="0"/>
        <w:rPr>
          <w:rFonts w:ascii="Arial" w:hAnsi="Arial" w:cs="Arial"/>
          <w:color w:val="000000"/>
          <w:sz w:val="15"/>
          <w:szCs w:val="15"/>
        </w:rPr>
      </w:pPr>
      <w:r>
        <w:rPr>
          <w:rFonts w:ascii="Arial" w:hAnsi="Arial" w:cs="Arial"/>
          <w:b w:val="0"/>
          <w:caps/>
          <w:sz w:val="15"/>
          <w:szCs w:val="15"/>
        </w:rPr>
        <w:t xml:space="preserve">B: Capacità economica e finanziaria </w:t>
      </w:r>
      <w:r>
        <w:rPr>
          <w:rFonts w:ascii="Arial" w:hAnsi="Arial" w:cs="Arial"/>
          <w:b w:val="0"/>
          <w:caps/>
          <w:color w:val="000000"/>
          <w:sz w:val="15"/>
          <w:szCs w:val="15"/>
        </w:rPr>
        <w:t>(</w:t>
      </w:r>
      <w:r>
        <w:rPr>
          <w:rFonts w:ascii="Arial" w:hAnsi="Arial" w:cs="Arial"/>
          <w:b w:val="0"/>
          <w:smallCaps w:val="0"/>
          <w:color w:val="000000"/>
          <w:sz w:val="16"/>
          <w:szCs w:val="16"/>
        </w:rPr>
        <w:t xml:space="preserve">Articolo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b)</w:t>
      </w:r>
      <w:r>
        <w:rPr>
          <w:rFonts w:ascii="Arial" w:hAnsi="Arial" w:cs="Arial"/>
          <w:b w:val="0"/>
          <w:smallCaps w:val="0"/>
          <w:color w:val="000000"/>
          <w:sz w:val="16"/>
          <w:szCs w:val="16"/>
        </w:rPr>
        <w:t>, del Codice)</w:t>
      </w:r>
    </w:p>
    <w:p w14:paraId="4D9BCBB8"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4CF07D36" w14:textId="77777777" w:rsidTr="008D5F46">
        <w:tc>
          <w:tcPr>
            <w:tcW w:w="4644" w:type="dxa"/>
            <w:tcBorders>
              <w:top w:val="single" w:sz="4" w:space="0" w:color="000080"/>
              <w:left w:val="single" w:sz="4" w:space="0" w:color="000080"/>
              <w:bottom w:val="single" w:sz="4" w:space="0" w:color="000080"/>
            </w:tcBorders>
            <w:shd w:val="clear" w:color="auto" w:fill="E7E6E6"/>
          </w:tcPr>
          <w:p w14:paraId="6CE32F34" w14:textId="77777777" w:rsidR="00F93808" w:rsidRDefault="00F93808">
            <w:pPr>
              <w:rPr>
                <w:rFonts w:ascii="Arial" w:hAnsi="Arial" w:cs="Arial"/>
                <w:b/>
                <w:sz w:val="15"/>
                <w:szCs w:val="15"/>
              </w:rPr>
            </w:pPr>
            <w:r>
              <w:rPr>
                <w:rFonts w:ascii="Arial" w:hAnsi="Arial" w:cs="Arial"/>
                <w:b/>
                <w:sz w:val="15"/>
                <w:szCs w:val="15"/>
              </w:rPr>
              <w:t>Capacità economica e finanziaria</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296C42A" w14:textId="10403BB2" w:rsidR="00F93808" w:rsidRDefault="00F93808">
            <w:r>
              <w:rPr>
                <w:rFonts w:ascii="Arial" w:hAnsi="Arial" w:cs="Arial"/>
                <w:b/>
                <w:sz w:val="15"/>
                <w:szCs w:val="15"/>
              </w:rPr>
              <w:t>Risposta</w:t>
            </w:r>
            <w:r>
              <w:rPr>
                <w:rFonts w:ascii="Arial" w:hAnsi="Arial" w:cs="Arial"/>
                <w:b/>
                <w:i/>
                <w:sz w:val="15"/>
                <w:szCs w:val="15"/>
              </w:rPr>
              <w:t>:</w:t>
            </w:r>
            <w:r w:rsidR="000232C3">
              <w:rPr>
                <w:rFonts w:ascii="Arial" w:hAnsi="Arial" w:cs="Arial"/>
                <w:b/>
                <w:i/>
                <w:sz w:val="15"/>
                <w:szCs w:val="15"/>
              </w:rPr>
              <w:t xml:space="preserve"> </w:t>
            </w:r>
            <w:r w:rsidR="00A61A5A" w:rsidRPr="00A61A5A">
              <w:rPr>
                <w:rFonts w:ascii="Arial" w:hAnsi="Arial" w:cs="Arial"/>
                <w:b/>
                <w:i/>
                <w:color w:val="FF0000"/>
                <w:sz w:val="15"/>
                <w:szCs w:val="15"/>
              </w:rPr>
              <w:t>Se richiesto dal bando, indicare il punto 1/a nella domanda di partecipazione</w:t>
            </w:r>
          </w:p>
        </w:tc>
      </w:tr>
      <w:tr w:rsidR="00F93808" w14:paraId="5159B4EC" w14:textId="77777777" w:rsidTr="00A176F2">
        <w:trPr>
          <w:trHeight w:val="1123"/>
        </w:trPr>
        <w:tc>
          <w:tcPr>
            <w:tcW w:w="4644" w:type="dxa"/>
            <w:tcBorders>
              <w:top w:val="single" w:sz="4" w:space="0" w:color="000080"/>
              <w:left w:val="single" w:sz="4" w:space="0" w:color="000080"/>
              <w:bottom w:val="single" w:sz="4" w:space="0" w:color="000080"/>
            </w:tcBorders>
            <w:shd w:val="clear" w:color="auto" w:fill="E7E6E6"/>
          </w:tcPr>
          <w:p w14:paraId="6AC1B601" w14:textId="45C37ABE" w:rsidR="00F93808" w:rsidRDefault="00F93808" w:rsidP="00A176F2">
            <w:pPr>
              <w:ind w:left="284" w:hanging="284"/>
              <w:rPr>
                <w:rFonts w:ascii="Arial" w:hAnsi="Arial" w:cs="Arial"/>
                <w:sz w:val="15"/>
                <w:szCs w:val="15"/>
              </w:rPr>
            </w:pPr>
            <w:r>
              <w:rPr>
                <w:rFonts w:ascii="Arial" w:hAnsi="Arial" w:cs="Arial"/>
                <w:sz w:val="15"/>
                <w:szCs w:val="15"/>
              </w:rPr>
              <w:t xml:space="preserve">1a)  Il </w:t>
            </w:r>
            <w:r>
              <w:rPr>
                <w:rFonts w:ascii="Arial" w:hAnsi="Arial" w:cs="Arial"/>
                <w:b/>
                <w:sz w:val="15"/>
                <w:szCs w:val="15"/>
              </w:rPr>
              <w:t xml:space="preserve">fatturato </w:t>
            </w:r>
            <w:r w:rsidR="00A176F2">
              <w:rPr>
                <w:rFonts w:ascii="Arial" w:hAnsi="Arial" w:cs="Arial"/>
                <w:b/>
                <w:sz w:val="15"/>
                <w:szCs w:val="15"/>
              </w:rPr>
              <w:t xml:space="preserve">globale </w:t>
            </w:r>
            <w:r>
              <w:rPr>
                <w:rFonts w:ascii="Arial" w:hAnsi="Arial" w:cs="Arial"/>
                <w:sz w:val="15"/>
                <w:szCs w:val="15"/>
              </w:rPr>
              <w:t xml:space="preserve"> dell'operatore economico </w:t>
            </w:r>
            <w:r w:rsidR="00A176F2">
              <w:rPr>
                <w:rFonts w:ascii="Arial" w:hAnsi="Arial" w:cs="Arial"/>
                <w:sz w:val="15"/>
                <w:szCs w:val="15"/>
              </w:rPr>
              <w:t xml:space="preserve">maturato nel triennio precedente a quello di indizione della procedura è il seguente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24703249" w14:textId="244A8300" w:rsidR="00A176F2" w:rsidRDefault="00A176F2" w:rsidP="00A176F2">
            <w:r>
              <w:rPr>
                <w:rFonts w:ascii="Arial" w:hAnsi="Arial" w:cs="Arial"/>
                <w:sz w:val="15"/>
                <w:szCs w:val="15"/>
              </w:rPr>
              <w:t>F</w:t>
            </w:r>
            <w:r w:rsidR="00F93808">
              <w:rPr>
                <w:rFonts w:ascii="Arial" w:hAnsi="Arial" w:cs="Arial"/>
                <w:sz w:val="15"/>
                <w:szCs w:val="15"/>
              </w:rPr>
              <w:t>atturato</w:t>
            </w:r>
            <w:r>
              <w:rPr>
                <w:rFonts w:ascii="Arial" w:hAnsi="Arial" w:cs="Arial"/>
                <w:sz w:val="15"/>
                <w:szCs w:val="15"/>
              </w:rPr>
              <w:t xml:space="preserve"> globale </w:t>
            </w:r>
            <w:r w:rsidR="00F93808">
              <w:rPr>
                <w:rFonts w:ascii="Arial" w:hAnsi="Arial" w:cs="Arial"/>
                <w:sz w:val="15"/>
                <w:szCs w:val="15"/>
              </w:rPr>
              <w:t>[……] […] valuta</w:t>
            </w:r>
            <w:r w:rsidR="00F93808">
              <w:rPr>
                <w:rFonts w:ascii="Arial" w:hAnsi="Arial" w:cs="Arial"/>
                <w:sz w:val="15"/>
                <w:szCs w:val="15"/>
              </w:rPr>
              <w:br/>
            </w:r>
            <w:r w:rsidR="00F93808">
              <w:rPr>
                <w:rFonts w:ascii="Arial" w:hAnsi="Arial" w:cs="Arial"/>
                <w:sz w:val="15"/>
                <w:szCs w:val="15"/>
              </w:rPr>
              <w:br/>
            </w:r>
            <w:r w:rsidR="00F93808">
              <w:rPr>
                <w:rFonts w:ascii="Arial" w:hAnsi="Arial" w:cs="Arial"/>
                <w:sz w:val="15"/>
                <w:szCs w:val="15"/>
              </w:rPr>
              <w:br/>
            </w:r>
          </w:p>
          <w:p w14:paraId="64028FF6" w14:textId="0D5B914E" w:rsidR="00F93808" w:rsidRDefault="00F93808"/>
        </w:tc>
      </w:tr>
      <w:tr w:rsidR="00F93808" w14:paraId="758211A6" w14:textId="77777777" w:rsidTr="008D5F46">
        <w:tc>
          <w:tcPr>
            <w:tcW w:w="4644" w:type="dxa"/>
            <w:tcBorders>
              <w:top w:val="single" w:sz="4" w:space="0" w:color="000080"/>
              <w:left w:val="single" w:sz="4" w:space="0" w:color="000080"/>
              <w:bottom w:val="single" w:sz="4" w:space="0" w:color="000080"/>
            </w:tcBorders>
            <w:shd w:val="clear" w:color="auto" w:fill="E7E6E6"/>
          </w:tcPr>
          <w:p w14:paraId="2F212188" w14:textId="7EDD1014" w:rsidR="00F93808" w:rsidRDefault="00F93808">
            <w:pPr>
              <w:jc w:val="both"/>
              <w:rPr>
                <w:rFonts w:ascii="Arial" w:hAnsi="Arial" w:cs="Arial"/>
                <w:sz w:val="15"/>
                <w:szCs w:val="15"/>
              </w:rPr>
            </w:pPr>
            <w:r>
              <w:rPr>
                <w:rFonts w:ascii="Arial" w:hAnsi="Arial" w:cs="Arial"/>
                <w:sz w:val="15"/>
                <w:szCs w:val="15"/>
              </w:rPr>
              <w:t xml:space="preserve">3) Se le informazioni relative al fatturato </w:t>
            </w:r>
            <w:r w:rsidR="00A176F2">
              <w:rPr>
                <w:rFonts w:ascii="Arial" w:hAnsi="Arial" w:cs="Arial"/>
                <w:sz w:val="15"/>
                <w:szCs w:val="15"/>
              </w:rPr>
              <w:t xml:space="preserve">globale </w:t>
            </w:r>
            <w:r>
              <w:rPr>
                <w:rFonts w:ascii="Arial" w:hAnsi="Arial" w:cs="Arial"/>
                <w:sz w:val="15"/>
                <w:szCs w:val="15"/>
              </w:rPr>
              <w:t>non sono disponibili per tutto il periodo richiesto, indicare la data di costituzione o di avvio delle attività dell'operatore economico:</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25101854" w14:textId="77777777" w:rsidR="00F93808" w:rsidRDefault="00F93808">
            <w:r>
              <w:rPr>
                <w:rFonts w:ascii="Arial" w:hAnsi="Arial" w:cs="Arial"/>
                <w:sz w:val="15"/>
                <w:szCs w:val="15"/>
              </w:rPr>
              <w:t>[……]</w:t>
            </w:r>
          </w:p>
        </w:tc>
      </w:tr>
      <w:tr w:rsidR="00F93808" w14:paraId="034D0E09" w14:textId="77777777" w:rsidTr="008D5F46">
        <w:tc>
          <w:tcPr>
            <w:tcW w:w="4644" w:type="dxa"/>
            <w:tcBorders>
              <w:top w:val="single" w:sz="4" w:space="0" w:color="000080"/>
              <w:left w:val="single" w:sz="4" w:space="0" w:color="000080"/>
              <w:bottom w:val="single" w:sz="4" w:space="0" w:color="000080"/>
            </w:tcBorders>
            <w:shd w:val="clear" w:color="auto" w:fill="E7E6E6"/>
          </w:tcPr>
          <w:p w14:paraId="369FAA76" w14:textId="77777777" w:rsidR="00F93808" w:rsidRDefault="00F93808">
            <w:pPr>
              <w:pStyle w:val="Paragrafoelenco1"/>
              <w:numPr>
                <w:ilvl w:val="0"/>
                <w:numId w:val="3"/>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265B3414" w14:textId="77777777" w:rsidR="00F93808" w:rsidRDefault="00F93808">
            <w:pPr>
              <w:rPr>
                <w:rFonts w:ascii="Arial" w:hAnsi="Arial" w:cs="Arial"/>
                <w:sz w:val="15"/>
                <w:szCs w:val="15"/>
              </w:rPr>
            </w:pPr>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3E9BA7C" w14:textId="77777777" w:rsidR="00F93808"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8A3EB03"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37B7BE7" w14:textId="77777777" w:rsidR="00F93808" w:rsidRDefault="00F93808">
            <w:r>
              <w:rPr>
                <w:rFonts w:ascii="Arial" w:hAnsi="Arial" w:cs="Arial"/>
                <w:sz w:val="15"/>
                <w:szCs w:val="15"/>
              </w:rPr>
              <w:t>[…………..][……….…][………..…]</w:t>
            </w:r>
          </w:p>
        </w:tc>
      </w:tr>
    </w:tbl>
    <w:p w14:paraId="3E201CD4" w14:textId="77777777" w:rsidR="00F93808" w:rsidRDefault="00F93808">
      <w:pPr>
        <w:pStyle w:val="SectionTitle"/>
        <w:spacing w:before="0" w:after="0"/>
        <w:jc w:val="both"/>
        <w:rPr>
          <w:rFonts w:ascii="Arial" w:hAnsi="Arial" w:cs="Arial"/>
          <w:caps/>
          <w:sz w:val="15"/>
          <w:szCs w:val="15"/>
        </w:rPr>
      </w:pPr>
    </w:p>
    <w:p w14:paraId="70FEB546" w14:textId="77777777" w:rsidR="00F93808" w:rsidRDefault="00F93808">
      <w:pPr>
        <w:pStyle w:val="Titolo1"/>
        <w:spacing w:before="0" w:after="0"/>
        <w:ind w:left="850" w:firstLine="0"/>
        <w:rPr>
          <w:sz w:val="16"/>
          <w:szCs w:val="16"/>
        </w:rPr>
      </w:pPr>
    </w:p>
    <w:p w14:paraId="767D417A" w14:textId="1E54B4EA" w:rsidR="00F93808" w:rsidRDefault="00F93808">
      <w:pPr>
        <w:pStyle w:val="SectionTitle"/>
        <w:spacing w:before="0" w:after="0"/>
        <w:jc w:val="both"/>
        <w:rPr>
          <w:color w:val="000000"/>
          <w:sz w:val="16"/>
          <w:szCs w:val="16"/>
        </w:rPr>
      </w:pPr>
      <w:r>
        <w:rPr>
          <w:rFonts w:ascii="Arial" w:hAnsi="Arial" w:cs="Arial"/>
          <w:b w:val="0"/>
          <w:caps/>
          <w:sz w:val="16"/>
          <w:szCs w:val="16"/>
        </w:rPr>
        <w:t xml:space="preserve">C: Capacità tecniche e </w:t>
      </w:r>
      <w:r>
        <w:rPr>
          <w:rFonts w:ascii="Arial" w:hAnsi="Arial" w:cs="Arial"/>
          <w:b w:val="0"/>
          <w:caps/>
          <w:color w:val="000000"/>
          <w:sz w:val="16"/>
          <w:szCs w:val="16"/>
        </w:rPr>
        <w:t xml:space="preserve">professionali </w:t>
      </w:r>
      <w:r>
        <w:rPr>
          <w:rFonts w:ascii="Arial" w:hAnsi="Arial" w:cs="Arial"/>
          <w:b w:val="0"/>
          <w:caps/>
          <w:color w:val="000000"/>
          <w:sz w:val="15"/>
          <w:szCs w:val="15"/>
        </w:rPr>
        <w:t>(A</w:t>
      </w:r>
      <w:r>
        <w:rPr>
          <w:rFonts w:ascii="Arial" w:hAnsi="Arial" w:cs="Arial"/>
          <w:b w:val="0"/>
          <w:smallCaps w:val="0"/>
          <w:color w:val="000000"/>
          <w:sz w:val="16"/>
          <w:szCs w:val="16"/>
        </w:rPr>
        <w:t xml:space="preserve">rticolo </w:t>
      </w:r>
      <w:r w:rsidR="00A176F2">
        <w:rPr>
          <w:rFonts w:ascii="Arial" w:hAnsi="Arial" w:cs="Arial"/>
          <w:b w:val="0"/>
          <w:smallCaps w:val="0"/>
          <w:color w:val="000000"/>
          <w:sz w:val="16"/>
          <w:szCs w:val="16"/>
        </w:rPr>
        <w:t>100</w:t>
      </w:r>
      <w:r>
        <w:rPr>
          <w:rFonts w:ascii="Arial" w:hAnsi="Arial" w:cs="Arial"/>
          <w:b w:val="0"/>
          <w:smallCaps w:val="0"/>
          <w:color w:val="000000"/>
          <w:sz w:val="16"/>
          <w:szCs w:val="16"/>
        </w:rPr>
        <w:t xml:space="preserve">, comma 1, lettera </w:t>
      </w:r>
      <w:r>
        <w:rPr>
          <w:rFonts w:ascii="Arial" w:hAnsi="Arial" w:cs="Arial"/>
          <w:b w:val="0"/>
          <w:i/>
          <w:smallCaps w:val="0"/>
          <w:color w:val="000000"/>
          <w:sz w:val="16"/>
          <w:szCs w:val="16"/>
        </w:rPr>
        <w:t>c)</w:t>
      </w:r>
      <w:r>
        <w:rPr>
          <w:rFonts w:ascii="Arial" w:hAnsi="Arial" w:cs="Arial"/>
          <w:b w:val="0"/>
          <w:smallCaps w:val="0"/>
          <w:color w:val="000000"/>
          <w:sz w:val="16"/>
          <w:szCs w:val="16"/>
        </w:rPr>
        <w:t>, del Codice)</w:t>
      </w:r>
    </w:p>
    <w:p w14:paraId="3E45D9AF" w14:textId="77777777" w:rsidR="00F93808" w:rsidRDefault="00F93808">
      <w:pPr>
        <w:pStyle w:val="Titolo1"/>
        <w:spacing w:before="0" w:after="0"/>
        <w:ind w:left="850" w:firstLine="0"/>
        <w:rPr>
          <w:color w:val="000000"/>
          <w:sz w:val="16"/>
          <w:szCs w:val="16"/>
        </w:rPr>
      </w:pPr>
    </w:p>
    <w:p w14:paraId="18BCEBDD"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11033" w:type="dxa"/>
        <w:tblInd w:w="-25" w:type="dxa"/>
        <w:shd w:val="clear" w:color="auto" w:fill="E7E6E6"/>
        <w:tblLayout w:type="fixed"/>
        <w:tblCellMar>
          <w:left w:w="93" w:type="dxa"/>
        </w:tblCellMar>
        <w:tblLook w:val="0000" w:firstRow="0" w:lastRow="0" w:firstColumn="0" w:lastColumn="0" w:noHBand="0" w:noVBand="0"/>
      </w:tblPr>
      <w:tblGrid>
        <w:gridCol w:w="4644"/>
        <w:gridCol w:w="6389"/>
      </w:tblGrid>
      <w:tr w:rsidR="00F93808" w14:paraId="0684FF00" w14:textId="77777777" w:rsidTr="008D5F46">
        <w:tc>
          <w:tcPr>
            <w:tcW w:w="4644" w:type="dxa"/>
            <w:tcBorders>
              <w:top w:val="single" w:sz="4" w:space="0" w:color="000080"/>
              <w:left w:val="single" w:sz="4" w:space="0" w:color="000080"/>
              <w:bottom w:val="single" w:sz="4" w:space="0" w:color="000080"/>
            </w:tcBorders>
            <w:shd w:val="clear" w:color="auto" w:fill="E7E6E6"/>
          </w:tcPr>
          <w:p w14:paraId="22B1363C" w14:textId="77777777" w:rsidR="00F93808" w:rsidRDefault="00F93808">
            <w:pPr>
              <w:rPr>
                <w:rFonts w:ascii="Arial" w:hAnsi="Arial" w:cs="Arial"/>
                <w:b/>
                <w:sz w:val="15"/>
                <w:szCs w:val="15"/>
              </w:rPr>
            </w:pPr>
            <w:bookmarkStart w:id="3" w:name="_DV_M4300"/>
            <w:bookmarkStart w:id="4" w:name="_DV_M4301"/>
            <w:bookmarkEnd w:id="3"/>
            <w:bookmarkEnd w:id="4"/>
            <w:r>
              <w:rPr>
                <w:rFonts w:ascii="Arial" w:hAnsi="Arial" w:cs="Arial"/>
                <w:b/>
                <w:sz w:val="15"/>
                <w:szCs w:val="15"/>
              </w:rPr>
              <w:t>Capacità tecniche e professionali</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037A5113" w14:textId="0A4D7378" w:rsidR="00F93808" w:rsidRDefault="00F93808">
            <w:proofErr w:type="spellStart"/>
            <w:r>
              <w:rPr>
                <w:rFonts w:ascii="Arial" w:hAnsi="Arial" w:cs="Arial"/>
                <w:b/>
                <w:sz w:val="15"/>
                <w:szCs w:val="15"/>
              </w:rPr>
              <w:t>Risposta</w:t>
            </w:r>
            <w:r>
              <w:rPr>
                <w:rFonts w:ascii="Arial" w:hAnsi="Arial" w:cs="Arial"/>
                <w:b/>
                <w:i/>
                <w:sz w:val="15"/>
                <w:szCs w:val="15"/>
              </w:rPr>
              <w:t>:</w:t>
            </w:r>
            <w:r w:rsidR="00A61A5A" w:rsidRPr="00A61A5A">
              <w:rPr>
                <w:rFonts w:ascii="Arial" w:hAnsi="Arial" w:cs="Arial"/>
                <w:b/>
                <w:i/>
                <w:color w:val="FF0000"/>
                <w:sz w:val="15"/>
                <w:szCs w:val="15"/>
              </w:rPr>
              <w:t>Se</w:t>
            </w:r>
            <w:proofErr w:type="spellEnd"/>
            <w:r w:rsidR="00A61A5A" w:rsidRPr="00A61A5A">
              <w:rPr>
                <w:rFonts w:ascii="Arial" w:hAnsi="Arial" w:cs="Arial"/>
                <w:b/>
                <w:i/>
                <w:color w:val="FF0000"/>
                <w:sz w:val="15"/>
                <w:szCs w:val="15"/>
              </w:rPr>
              <w:t xml:space="preserve"> richiesto dal bando, indicare i punti 1a)  e 1b) nella domanda di partecipazione</w:t>
            </w:r>
          </w:p>
        </w:tc>
      </w:tr>
      <w:tr w:rsidR="00F93808" w14:paraId="647DA9C9" w14:textId="77777777" w:rsidTr="008D5F46">
        <w:tc>
          <w:tcPr>
            <w:tcW w:w="4644" w:type="dxa"/>
            <w:tcBorders>
              <w:top w:val="single" w:sz="4" w:space="0" w:color="000080"/>
              <w:left w:val="single" w:sz="4" w:space="0" w:color="000080"/>
              <w:bottom w:val="single" w:sz="4" w:space="0" w:color="000080"/>
            </w:tcBorders>
            <w:shd w:val="clear" w:color="auto" w:fill="E7E6E6"/>
          </w:tcPr>
          <w:p w14:paraId="37376636" w14:textId="77777777" w:rsidR="00F93808" w:rsidRDefault="00F93808">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Caratteredellanota"/>
                <w:rFonts w:ascii="Arial" w:hAnsi="Arial" w:cs="Arial"/>
                <w:sz w:val="15"/>
                <w:szCs w:val="15"/>
              </w:rPr>
              <w:footnoteReference w:id="28"/>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6358FCD5" w14:textId="77777777" w:rsidR="00F93808" w:rsidRDefault="00F93808">
            <w:pPr>
              <w:rPr>
                <w:rFonts w:ascii="Arial" w:hAnsi="Arial" w:cs="Arial"/>
                <w:sz w:val="15"/>
                <w:szCs w:val="15"/>
              </w:rPr>
            </w:pPr>
            <w:r>
              <w:rPr>
                <w:rFonts w:ascii="Arial" w:hAnsi="Arial" w:cs="Arial"/>
                <w:sz w:val="15"/>
                <w:szCs w:val="15"/>
              </w:rPr>
              <w:br/>
              <w:t>Se la documentazione pertinente sull'esecuzione e sul risultato soddisfacenti dei lavori più importanti è disponibile per via elettronica,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67E861B3" w14:textId="77777777" w:rsidR="00F93808" w:rsidRDefault="00F93808">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58F90690" w14:textId="77777777" w:rsidR="00F93808" w:rsidRDefault="00F93808">
            <w:r>
              <w:rPr>
                <w:rFonts w:ascii="Arial" w:hAnsi="Arial" w:cs="Arial"/>
                <w:sz w:val="15"/>
                <w:szCs w:val="15"/>
              </w:rPr>
              <w:t>[…………][………..…][……….…]</w:t>
            </w:r>
          </w:p>
        </w:tc>
      </w:tr>
      <w:tr w:rsidR="00F93808" w14:paraId="3FFA942A" w14:textId="77777777" w:rsidTr="008D5F46">
        <w:tc>
          <w:tcPr>
            <w:tcW w:w="4644" w:type="dxa"/>
            <w:tcBorders>
              <w:top w:val="single" w:sz="4" w:space="0" w:color="000080"/>
              <w:left w:val="single" w:sz="4" w:space="0" w:color="000080"/>
              <w:bottom w:val="single" w:sz="4" w:space="0" w:color="000080"/>
            </w:tcBorders>
            <w:shd w:val="clear" w:color="auto" w:fill="E7E6E6"/>
          </w:tcPr>
          <w:p w14:paraId="43E77E4D" w14:textId="57578B8E" w:rsidR="00F93808" w:rsidRDefault="00F93808">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r w:rsidR="009B27A2">
              <w:rPr>
                <w:rFonts w:ascii="Arial" w:hAnsi="Arial" w:cs="Arial"/>
                <w:sz w:val="14"/>
                <w:szCs w:val="14"/>
              </w:rPr>
              <w:t>Di aver eseguito nel precedente triennio dalla data di indizione della procedura di gara, contratti analoghi a quello in affidamento anche a favore di soggetti privati (art. 100, comma 11 del codice)</w:t>
            </w:r>
          </w:p>
          <w:p w14:paraId="22E53A99" w14:textId="29F7DB08" w:rsidR="00F93808" w:rsidRDefault="00F93808">
            <w:pPr>
              <w:ind w:left="426" w:hanging="426"/>
              <w:rPr>
                <w:rFonts w:ascii="Arial" w:hAnsi="Arial" w:cs="Arial"/>
                <w:sz w:val="15"/>
                <w:szCs w:val="15"/>
              </w:rPr>
            </w:pPr>
            <w:r>
              <w:rPr>
                <w:rFonts w:ascii="Arial" w:hAnsi="Arial" w:cs="Arial"/>
                <w:sz w:val="14"/>
                <w:szCs w:val="14"/>
              </w:rPr>
              <w:t xml:space="preserve">           </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4F05C544" w14:textId="77777777" w:rsidR="00F93808" w:rsidRDefault="00F93808">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2B6D98B2" w14:textId="77777777" w:rsidR="00F93808" w:rsidRDefault="00F93808">
            <w:pPr>
              <w:rPr>
                <w:rFonts w:ascii="Arial" w:hAnsi="Arial" w:cs="Arial"/>
                <w:sz w:val="15"/>
                <w:szCs w:val="15"/>
              </w:rPr>
            </w:pPr>
            <w:r>
              <w:rPr>
                <w:rFonts w:ascii="Arial" w:hAnsi="Arial" w:cs="Arial"/>
                <w:sz w:val="15"/>
                <w:szCs w:val="15"/>
              </w:rPr>
              <w:t>[……………..]</w:t>
            </w:r>
          </w:p>
          <w:tbl>
            <w:tblPr>
              <w:tblStyle w:val="Grigliatabella"/>
              <w:tblW w:w="0" w:type="auto"/>
              <w:tblLayout w:type="fixed"/>
              <w:tblLook w:val="04A0" w:firstRow="1" w:lastRow="0" w:firstColumn="1" w:lastColumn="0" w:noHBand="0" w:noVBand="1"/>
            </w:tblPr>
            <w:tblGrid>
              <w:gridCol w:w="1544"/>
              <w:gridCol w:w="1544"/>
              <w:gridCol w:w="1545"/>
              <w:gridCol w:w="1545"/>
            </w:tblGrid>
            <w:tr w:rsidR="009B27A2" w14:paraId="598E6368" w14:textId="77777777" w:rsidTr="009B27A2">
              <w:tc>
                <w:tcPr>
                  <w:tcW w:w="1544" w:type="dxa"/>
                </w:tcPr>
                <w:p w14:paraId="2EA30184" w14:textId="52B1E19B" w:rsidR="009B27A2" w:rsidRDefault="009B27A2">
                  <w:pPr>
                    <w:rPr>
                      <w:rFonts w:ascii="Arial" w:hAnsi="Arial" w:cs="Arial"/>
                      <w:sz w:val="15"/>
                      <w:szCs w:val="15"/>
                    </w:rPr>
                  </w:pPr>
                  <w:r>
                    <w:rPr>
                      <w:rFonts w:ascii="Arial" w:hAnsi="Arial" w:cs="Arial"/>
                      <w:sz w:val="15"/>
                      <w:szCs w:val="15"/>
                    </w:rPr>
                    <w:t>Descrizione</w:t>
                  </w:r>
                </w:p>
              </w:tc>
              <w:tc>
                <w:tcPr>
                  <w:tcW w:w="1544" w:type="dxa"/>
                </w:tcPr>
                <w:p w14:paraId="3E7DF520" w14:textId="3A04EC81" w:rsidR="009B27A2" w:rsidRDefault="009B27A2">
                  <w:pPr>
                    <w:rPr>
                      <w:rFonts w:ascii="Arial" w:hAnsi="Arial" w:cs="Arial"/>
                      <w:sz w:val="15"/>
                      <w:szCs w:val="15"/>
                    </w:rPr>
                  </w:pPr>
                  <w:r>
                    <w:rPr>
                      <w:rFonts w:ascii="Arial" w:hAnsi="Arial" w:cs="Arial"/>
                      <w:sz w:val="15"/>
                      <w:szCs w:val="15"/>
                    </w:rPr>
                    <w:t>Importi</w:t>
                  </w:r>
                </w:p>
              </w:tc>
              <w:tc>
                <w:tcPr>
                  <w:tcW w:w="1545" w:type="dxa"/>
                </w:tcPr>
                <w:p w14:paraId="0131B41B" w14:textId="3A8075D1" w:rsidR="009B27A2" w:rsidRDefault="009B27A2">
                  <w:pPr>
                    <w:rPr>
                      <w:rFonts w:ascii="Arial" w:hAnsi="Arial" w:cs="Arial"/>
                      <w:sz w:val="15"/>
                      <w:szCs w:val="15"/>
                    </w:rPr>
                  </w:pPr>
                  <w:r>
                    <w:rPr>
                      <w:rFonts w:ascii="Arial" w:hAnsi="Arial" w:cs="Arial"/>
                      <w:sz w:val="15"/>
                      <w:szCs w:val="15"/>
                    </w:rPr>
                    <w:t xml:space="preserve">Date </w:t>
                  </w:r>
                </w:p>
              </w:tc>
              <w:tc>
                <w:tcPr>
                  <w:tcW w:w="1545" w:type="dxa"/>
                </w:tcPr>
                <w:p w14:paraId="6AD71D5D" w14:textId="64AAF50B" w:rsidR="009B27A2" w:rsidRDefault="009B27A2">
                  <w:pPr>
                    <w:rPr>
                      <w:rFonts w:ascii="Arial" w:hAnsi="Arial" w:cs="Arial"/>
                      <w:sz w:val="15"/>
                      <w:szCs w:val="15"/>
                    </w:rPr>
                  </w:pPr>
                  <w:r>
                    <w:rPr>
                      <w:rFonts w:ascii="Arial" w:hAnsi="Arial" w:cs="Arial"/>
                      <w:sz w:val="15"/>
                      <w:szCs w:val="15"/>
                    </w:rPr>
                    <w:t xml:space="preserve">Destinatari </w:t>
                  </w:r>
                </w:p>
              </w:tc>
            </w:tr>
            <w:tr w:rsidR="009B27A2" w14:paraId="706BC43C" w14:textId="77777777" w:rsidTr="009B27A2">
              <w:tc>
                <w:tcPr>
                  <w:tcW w:w="1544" w:type="dxa"/>
                </w:tcPr>
                <w:p w14:paraId="46888471" w14:textId="77777777" w:rsidR="009B27A2" w:rsidRDefault="009B27A2">
                  <w:pPr>
                    <w:rPr>
                      <w:rFonts w:ascii="Arial" w:hAnsi="Arial" w:cs="Arial"/>
                      <w:sz w:val="15"/>
                      <w:szCs w:val="15"/>
                    </w:rPr>
                  </w:pPr>
                </w:p>
              </w:tc>
              <w:tc>
                <w:tcPr>
                  <w:tcW w:w="1544" w:type="dxa"/>
                </w:tcPr>
                <w:p w14:paraId="7E4DBFF5" w14:textId="77777777" w:rsidR="009B27A2" w:rsidRDefault="009B27A2">
                  <w:pPr>
                    <w:rPr>
                      <w:rFonts w:ascii="Arial" w:hAnsi="Arial" w:cs="Arial"/>
                      <w:sz w:val="15"/>
                      <w:szCs w:val="15"/>
                    </w:rPr>
                  </w:pPr>
                </w:p>
              </w:tc>
              <w:tc>
                <w:tcPr>
                  <w:tcW w:w="1545" w:type="dxa"/>
                </w:tcPr>
                <w:p w14:paraId="07CA2334" w14:textId="77777777" w:rsidR="009B27A2" w:rsidRDefault="009B27A2">
                  <w:pPr>
                    <w:rPr>
                      <w:rFonts w:ascii="Arial" w:hAnsi="Arial" w:cs="Arial"/>
                      <w:sz w:val="15"/>
                      <w:szCs w:val="15"/>
                    </w:rPr>
                  </w:pPr>
                </w:p>
              </w:tc>
              <w:tc>
                <w:tcPr>
                  <w:tcW w:w="1545" w:type="dxa"/>
                </w:tcPr>
                <w:p w14:paraId="70B5257B" w14:textId="77777777" w:rsidR="009B27A2" w:rsidRDefault="009B27A2">
                  <w:pPr>
                    <w:rPr>
                      <w:rFonts w:ascii="Arial" w:hAnsi="Arial" w:cs="Arial"/>
                      <w:sz w:val="15"/>
                      <w:szCs w:val="15"/>
                    </w:rPr>
                  </w:pPr>
                </w:p>
              </w:tc>
            </w:tr>
          </w:tbl>
          <w:p w14:paraId="2687BA16" w14:textId="6AE162B2" w:rsidR="00F93808" w:rsidRDefault="00F93808">
            <w:pPr>
              <w:rPr>
                <w:rFonts w:ascii="Arial" w:hAnsi="Arial" w:cs="Arial"/>
                <w:sz w:val="15"/>
                <w:szCs w:val="15"/>
              </w:rPr>
            </w:pPr>
          </w:p>
        </w:tc>
      </w:tr>
      <w:tr w:rsidR="00F93808" w14:paraId="1C546419" w14:textId="77777777" w:rsidTr="008D5F46">
        <w:tc>
          <w:tcPr>
            <w:tcW w:w="4644" w:type="dxa"/>
            <w:tcBorders>
              <w:top w:val="single" w:sz="4" w:space="0" w:color="000080"/>
              <w:left w:val="single" w:sz="4" w:space="0" w:color="000080"/>
              <w:bottom w:val="single" w:sz="4" w:space="0" w:color="000080"/>
            </w:tcBorders>
            <w:shd w:val="clear" w:color="auto" w:fill="E7E6E6"/>
          </w:tcPr>
          <w:p w14:paraId="03B610F6" w14:textId="77777777" w:rsidR="00F93808" w:rsidRDefault="00F93808">
            <w:pPr>
              <w:pStyle w:val="Paragrafoelenco1"/>
              <w:ind w:left="20"/>
              <w:jc w:val="both"/>
              <w:rPr>
                <w:rFonts w:ascii="Arial" w:hAnsi="Arial" w:cs="Arial"/>
                <w:color w:val="000000"/>
                <w:sz w:val="15"/>
                <w:szCs w:val="15"/>
              </w:rPr>
            </w:pPr>
            <w:r>
              <w:rPr>
                <w:rFonts w:ascii="Arial" w:hAnsi="Arial" w:cs="Arial"/>
                <w:color w:val="000000"/>
                <w:sz w:val="15"/>
                <w:szCs w:val="15"/>
              </w:rPr>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14:paraId="7AB550BB" w14:textId="77777777" w:rsidR="00F93808" w:rsidRDefault="00F93808">
            <w:pPr>
              <w:rPr>
                <w:rFonts w:ascii="Arial" w:hAnsi="Arial" w:cs="Arial"/>
                <w:color w:val="000000"/>
                <w:sz w:val="15"/>
                <w:szCs w:val="15"/>
              </w:rPr>
            </w:pPr>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E7E6E6"/>
          </w:tcPr>
          <w:p w14:paraId="18E70BF3" w14:textId="77777777" w:rsidR="00F93808" w:rsidRDefault="00F93808">
            <w:pPr>
              <w:rPr>
                <w:rFonts w:ascii="Arial" w:hAnsi="Arial" w:cs="Arial"/>
                <w:color w:val="000000"/>
                <w:sz w:val="15"/>
                <w:szCs w:val="15"/>
              </w:rPr>
            </w:pPr>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14:paraId="72C2200C" w14:textId="77777777" w:rsidR="00F93808" w:rsidRDefault="00F93808">
            <w:r>
              <w:rPr>
                <w:rFonts w:ascii="Arial" w:hAnsi="Arial" w:cs="Arial"/>
                <w:color w:val="000000"/>
                <w:sz w:val="15"/>
                <w:szCs w:val="15"/>
              </w:rPr>
              <w:t>[…………..][……….…][………..…]</w:t>
            </w:r>
          </w:p>
        </w:tc>
      </w:tr>
    </w:tbl>
    <w:p w14:paraId="6C90D0BF" w14:textId="77777777" w:rsidR="00F93808" w:rsidRDefault="00F93808">
      <w:pPr>
        <w:jc w:val="both"/>
        <w:rPr>
          <w:rFonts w:ascii="Arial" w:hAnsi="Arial" w:cs="Arial"/>
          <w:color w:val="000000"/>
          <w:sz w:val="15"/>
          <w:szCs w:val="15"/>
        </w:rPr>
      </w:pPr>
    </w:p>
    <w:p w14:paraId="0AA51C09" w14:textId="13468CFF" w:rsidR="00F93808" w:rsidRDefault="00F93808">
      <w:pPr>
        <w:pStyle w:val="SectionTitle"/>
        <w:spacing w:before="0" w:after="0"/>
        <w:rPr>
          <w:rFonts w:ascii="Arial" w:hAnsi="Arial" w:cs="Arial"/>
          <w:sz w:val="15"/>
          <w:szCs w:val="15"/>
        </w:rPr>
      </w:pPr>
      <w:r>
        <w:rPr>
          <w:rFonts w:ascii="Arial" w:hAnsi="Arial" w:cs="Arial"/>
          <w:b w:val="0"/>
          <w:caps/>
          <w:color w:val="000000"/>
          <w:sz w:val="15"/>
          <w:szCs w:val="15"/>
        </w:rPr>
        <w:lastRenderedPageBreak/>
        <w:t xml:space="preserve">D: SISTEMI di garanzia della qualità e norme di gestione ambientale </w:t>
      </w:r>
    </w:p>
    <w:p w14:paraId="7B31476E" w14:textId="77777777" w:rsidR="00F93808" w:rsidRDefault="00F93808">
      <w:pPr>
        <w:pBdr>
          <w:top w:val="single" w:sz="4" w:space="1" w:color="000080"/>
          <w:left w:val="single" w:sz="4" w:space="4" w:color="000080"/>
          <w:bottom w:val="single" w:sz="4" w:space="1" w:color="000080"/>
          <w:right w:val="single" w:sz="4" w:space="4" w:color="000080"/>
        </w:pBdr>
        <w:shd w:val="clear" w:color="auto" w:fill="BFBFBF"/>
        <w:jc w:val="both"/>
        <w:rPr>
          <w:rFonts w:ascii="Arial" w:hAnsi="Arial" w:cs="Arial"/>
          <w:b/>
          <w:sz w:val="15"/>
          <w:szCs w:val="15"/>
        </w:rPr>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11033" w:type="dxa"/>
        <w:tblInd w:w="-25" w:type="dxa"/>
        <w:tblLayout w:type="fixed"/>
        <w:tblCellMar>
          <w:left w:w="93" w:type="dxa"/>
        </w:tblCellMar>
        <w:tblLook w:val="0000" w:firstRow="0" w:lastRow="0" w:firstColumn="0" w:lastColumn="0" w:noHBand="0" w:noVBand="0"/>
      </w:tblPr>
      <w:tblGrid>
        <w:gridCol w:w="4644"/>
        <w:gridCol w:w="6389"/>
      </w:tblGrid>
      <w:tr w:rsidR="00F93808" w14:paraId="7258B6D0" w14:textId="77777777" w:rsidTr="003F26CF">
        <w:tc>
          <w:tcPr>
            <w:tcW w:w="4644" w:type="dxa"/>
            <w:tcBorders>
              <w:top w:val="single" w:sz="4" w:space="0" w:color="000080"/>
              <w:left w:val="single" w:sz="4" w:space="0" w:color="000080"/>
              <w:bottom w:val="single" w:sz="4" w:space="0" w:color="000080"/>
            </w:tcBorders>
            <w:shd w:val="clear" w:color="auto" w:fill="FFFFFF"/>
          </w:tcPr>
          <w:p w14:paraId="2C8E2FB6" w14:textId="77777777" w:rsidR="00F93808" w:rsidRDefault="00F93808">
            <w:pPr>
              <w:rPr>
                <w:rFonts w:ascii="Arial" w:hAnsi="Arial" w:cs="Arial"/>
                <w:b/>
                <w:sz w:val="15"/>
                <w:szCs w:val="15"/>
              </w:rPr>
            </w:pPr>
            <w:r>
              <w:rPr>
                <w:rFonts w:ascii="Arial" w:hAnsi="Arial" w:cs="Arial"/>
                <w:b/>
                <w:sz w:val="15"/>
                <w:szCs w:val="15"/>
              </w:rPr>
              <w:t>Sistemi di garanzia della qualità e norme di gestione ambientale</w:t>
            </w:r>
          </w:p>
        </w:tc>
        <w:tc>
          <w:tcPr>
            <w:tcW w:w="6389" w:type="dxa"/>
            <w:tcBorders>
              <w:top w:val="single" w:sz="4" w:space="0" w:color="000080"/>
              <w:left w:val="single" w:sz="4" w:space="0" w:color="000080"/>
              <w:bottom w:val="single" w:sz="4" w:space="0" w:color="000080"/>
              <w:right w:val="single" w:sz="4" w:space="0" w:color="000080"/>
            </w:tcBorders>
            <w:shd w:val="clear" w:color="auto" w:fill="FFFFFF"/>
          </w:tcPr>
          <w:p w14:paraId="65C9308E" w14:textId="77777777" w:rsidR="00F93808" w:rsidRDefault="00F93808">
            <w:r>
              <w:rPr>
                <w:rFonts w:ascii="Arial" w:hAnsi="Arial" w:cs="Arial"/>
                <w:b/>
                <w:sz w:val="15"/>
                <w:szCs w:val="15"/>
              </w:rPr>
              <w:t>Risposta:</w:t>
            </w:r>
          </w:p>
        </w:tc>
      </w:tr>
      <w:tr w:rsidR="00F93808" w14:paraId="26563056" w14:textId="77777777" w:rsidTr="009B27A2">
        <w:tc>
          <w:tcPr>
            <w:tcW w:w="4644" w:type="dxa"/>
            <w:tcBorders>
              <w:top w:val="single" w:sz="4" w:space="0" w:color="000080"/>
              <w:left w:val="single" w:sz="4" w:space="0" w:color="000080"/>
              <w:bottom w:val="single" w:sz="4" w:space="0" w:color="000080"/>
            </w:tcBorders>
            <w:shd w:val="clear" w:color="auto" w:fill="D9D9D9" w:themeFill="background1" w:themeFillShade="D9"/>
          </w:tcPr>
          <w:p w14:paraId="506A33BC"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14:paraId="154F9BFA"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14:paraId="2A1F6FC8"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D9D9D9"/>
          </w:tcPr>
          <w:p w14:paraId="13101AB5"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6BDD5D6E" w14:textId="77777777" w:rsidR="00F93808" w:rsidRDefault="00F93808">
            <w:r>
              <w:rPr>
                <w:rFonts w:ascii="Arial" w:hAnsi="Arial" w:cs="Arial"/>
                <w:sz w:val="15"/>
                <w:szCs w:val="15"/>
              </w:rPr>
              <w:t>[……..…][…………][…………]</w:t>
            </w:r>
          </w:p>
        </w:tc>
      </w:tr>
      <w:tr w:rsidR="00F93808" w14:paraId="09218151" w14:textId="77777777" w:rsidTr="00544F0B">
        <w:tc>
          <w:tcPr>
            <w:tcW w:w="4644" w:type="dxa"/>
            <w:tcBorders>
              <w:top w:val="single" w:sz="4" w:space="0" w:color="000080"/>
              <w:left w:val="single" w:sz="4" w:space="0" w:color="000080"/>
              <w:bottom w:val="single" w:sz="4" w:space="0" w:color="000080"/>
            </w:tcBorders>
            <w:shd w:val="clear" w:color="auto" w:fill="D9D9D9"/>
          </w:tcPr>
          <w:p w14:paraId="538911F5" w14:textId="77777777" w:rsidR="00F93808" w:rsidRDefault="00F93808">
            <w:pPr>
              <w:rPr>
                <w:rFonts w:ascii="Arial" w:hAnsi="Arial" w:cs="Arial"/>
                <w:b/>
                <w:sz w:val="15"/>
                <w:szCs w:val="15"/>
              </w:rPr>
            </w:pPr>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14:paraId="4C82BF1E" w14:textId="77777777" w:rsidR="00F93808" w:rsidRDefault="00F93808">
            <w:pPr>
              <w:rPr>
                <w:rFonts w:ascii="Arial" w:hAnsi="Arial" w:cs="Arial"/>
                <w:sz w:val="15"/>
                <w:szCs w:val="15"/>
              </w:rPr>
            </w:pPr>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14:paraId="4EEAB6F1" w14:textId="77777777" w:rsidR="00F93808" w:rsidRDefault="00F93808">
            <w:pPr>
              <w:rPr>
                <w:rFonts w:ascii="Arial" w:hAnsi="Arial" w:cs="Arial"/>
                <w:sz w:val="15"/>
                <w:szCs w:val="15"/>
              </w:rPr>
            </w:pPr>
            <w:r>
              <w:rPr>
                <w:rFonts w:ascii="Arial" w:hAnsi="Arial" w:cs="Arial"/>
                <w:sz w:val="15"/>
                <w:szCs w:val="15"/>
              </w:rPr>
              <w:t>Se la documentazione pertinente è disponibile elettronicamente, indicare:</w:t>
            </w:r>
          </w:p>
        </w:tc>
        <w:tc>
          <w:tcPr>
            <w:tcW w:w="6389" w:type="dxa"/>
            <w:tcBorders>
              <w:top w:val="single" w:sz="4" w:space="0" w:color="000080"/>
              <w:left w:val="single" w:sz="4" w:space="0" w:color="000080"/>
              <w:bottom w:val="single" w:sz="4" w:space="0" w:color="000080"/>
              <w:right w:val="single" w:sz="4" w:space="0" w:color="000080"/>
            </w:tcBorders>
            <w:shd w:val="clear" w:color="auto" w:fill="D9D9D9"/>
          </w:tcPr>
          <w:p w14:paraId="1D791B9C" w14:textId="77777777" w:rsidR="00F93808" w:rsidRDefault="00F93808">
            <w:pPr>
              <w:rPr>
                <w:rFonts w:ascii="Arial" w:hAnsi="Arial" w:cs="Arial"/>
                <w:sz w:val="15"/>
                <w:szCs w:val="15"/>
              </w:rPr>
            </w:pPr>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 […………]</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14:paraId="4A250444" w14:textId="77777777" w:rsidR="00F93808" w:rsidRDefault="00F93808">
            <w:r>
              <w:rPr>
                <w:rFonts w:ascii="Arial" w:hAnsi="Arial" w:cs="Arial"/>
                <w:sz w:val="15"/>
                <w:szCs w:val="15"/>
              </w:rPr>
              <w:t xml:space="preserve"> […………][……..…][……..…]</w:t>
            </w:r>
          </w:p>
        </w:tc>
      </w:tr>
    </w:tbl>
    <w:p w14:paraId="656AC762" w14:textId="77777777" w:rsidR="00F93808" w:rsidRDefault="00F93808">
      <w:pPr>
        <w:rPr>
          <w:rFonts w:ascii="Arial" w:hAnsi="Arial" w:cs="Arial"/>
          <w:sz w:val="15"/>
          <w:szCs w:val="15"/>
        </w:rPr>
      </w:pPr>
    </w:p>
    <w:p w14:paraId="4C6FD4F7" w14:textId="5A78C168" w:rsidR="00F93808" w:rsidRDefault="00F93808">
      <w:pPr>
        <w:pageBreakBefore/>
        <w:spacing w:before="0"/>
        <w:jc w:val="center"/>
        <w:rPr>
          <w:rFonts w:ascii="Arial" w:hAnsi="Arial" w:cs="Arial"/>
          <w:b/>
          <w:sz w:val="15"/>
          <w:szCs w:val="15"/>
        </w:rP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 xml:space="preserve">rticolo </w:t>
      </w:r>
      <w:r w:rsidR="009B27A2">
        <w:rPr>
          <w:rFonts w:ascii="Arial" w:hAnsi="Arial" w:cs="Arial"/>
          <w:smallCaps/>
          <w:color w:val="000000"/>
          <w:sz w:val="16"/>
          <w:szCs w:val="16"/>
        </w:rPr>
        <w:t>70, comma 6,</w:t>
      </w:r>
      <w:r>
        <w:rPr>
          <w:rFonts w:ascii="Arial" w:hAnsi="Arial" w:cs="Arial"/>
          <w:smallCaps/>
          <w:color w:val="000000"/>
          <w:sz w:val="16"/>
          <w:szCs w:val="16"/>
        </w:rPr>
        <w:t xml:space="preserve"> del Codice)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10790"/>
      </w:tblGrid>
      <w:tr w:rsidR="00EB0EC5" w:rsidRPr="004E3B11" w14:paraId="2E8DDB3A" w14:textId="77777777" w:rsidTr="004E3B11">
        <w:tc>
          <w:tcPr>
            <w:tcW w:w="10940" w:type="dxa"/>
            <w:shd w:val="clear" w:color="auto" w:fill="D0CECE"/>
          </w:tcPr>
          <w:p w14:paraId="7949E3D0"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2B5ABD5" w14:textId="77777777" w:rsidR="00EB0EC5" w:rsidRPr="004E3B11" w:rsidRDefault="00EB0EC5" w:rsidP="004E3B11">
            <w:pPr>
              <w:pBdr>
                <w:top w:val="single" w:sz="4" w:space="1" w:color="000080"/>
                <w:left w:val="single" w:sz="4" w:space="4" w:color="000080"/>
                <w:bottom w:val="single" w:sz="4" w:space="1" w:color="000080"/>
                <w:right w:val="single" w:sz="4" w:space="26" w:color="000080"/>
              </w:pBdr>
              <w:shd w:val="clear" w:color="auto" w:fill="BFBFBF"/>
              <w:ind w:right="372"/>
              <w:jc w:val="both"/>
              <w:rPr>
                <w:rFonts w:ascii="Arial" w:hAnsi="Arial" w:cs="Arial"/>
                <w:b/>
                <w:sz w:val="15"/>
                <w:szCs w:val="15"/>
              </w:rPr>
            </w:pPr>
            <w:r w:rsidRPr="004E3B11">
              <w:rPr>
                <w:rFonts w:ascii="Arial" w:hAnsi="Arial" w:cs="Arial"/>
                <w:b/>
                <w:sz w:val="15"/>
                <w:szCs w:val="15"/>
              </w:rPr>
              <w:t>Solo per le procedure ristrette, le procedure competitive con negoziazione, le procedure di dialogo competitivo e i partenariati per l'innovazione.</w:t>
            </w:r>
          </w:p>
        </w:tc>
      </w:tr>
    </w:tbl>
    <w:p w14:paraId="1320198A" w14:textId="77777777" w:rsidR="00EB0EC5" w:rsidRDefault="00EB0EC5">
      <w:pPr>
        <w:rPr>
          <w:rFonts w:ascii="Arial" w:hAnsi="Arial" w:cs="Arial"/>
          <w:b/>
          <w:sz w:val="15"/>
          <w:szCs w:val="15"/>
        </w:rPr>
      </w:pPr>
    </w:p>
    <w:p w14:paraId="518071F6" w14:textId="77777777" w:rsidR="00F93808" w:rsidRDefault="00F93808">
      <w:pPr>
        <w:rPr>
          <w:rFonts w:ascii="Arial" w:hAnsi="Arial" w:cs="Arial"/>
          <w:b/>
          <w:sz w:val="15"/>
          <w:szCs w:val="15"/>
        </w:rPr>
      </w:pPr>
      <w:r>
        <w:rPr>
          <w:rFonts w:ascii="Arial" w:hAnsi="Arial" w:cs="Arial"/>
          <w:b/>
          <w:sz w:val="15"/>
          <w:szCs w:val="15"/>
        </w:rPr>
        <w:t>L'operatore economico dichiara:</w:t>
      </w:r>
    </w:p>
    <w:tbl>
      <w:tblPr>
        <w:tblW w:w="0" w:type="auto"/>
        <w:tblInd w:w="-25" w:type="dxa"/>
        <w:tblLayout w:type="fixed"/>
        <w:tblCellMar>
          <w:left w:w="93" w:type="dxa"/>
        </w:tblCellMar>
        <w:tblLook w:val="0000" w:firstRow="0" w:lastRow="0" w:firstColumn="0" w:lastColumn="0" w:noHBand="0" w:noVBand="0"/>
      </w:tblPr>
      <w:tblGrid>
        <w:gridCol w:w="4644"/>
        <w:gridCol w:w="6247"/>
      </w:tblGrid>
      <w:tr w:rsidR="00F93808" w14:paraId="10720014" w14:textId="77777777" w:rsidTr="003F26CF">
        <w:tc>
          <w:tcPr>
            <w:tcW w:w="4644" w:type="dxa"/>
            <w:tcBorders>
              <w:top w:val="single" w:sz="4" w:space="0" w:color="000080"/>
              <w:left w:val="single" w:sz="4" w:space="0" w:color="000080"/>
              <w:bottom w:val="single" w:sz="4" w:space="0" w:color="000080"/>
            </w:tcBorders>
            <w:shd w:val="clear" w:color="auto" w:fill="FFFFFF"/>
          </w:tcPr>
          <w:p w14:paraId="47A0D85D" w14:textId="77777777" w:rsidR="00F93808" w:rsidRDefault="00F93808">
            <w:pPr>
              <w:rPr>
                <w:rFonts w:ascii="Arial" w:hAnsi="Arial" w:cs="Arial"/>
                <w:b/>
                <w:sz w:val="15"/>
                <w:szCs w:val="15"/>
              </w:rPr>
            </w:pPr>
            <w:r>
              <w:rPr>
                <w:rFonts w:ascii="Arial" w:hAnsi="Arial" w:cs="Arial"/>
                <w:b/>
                <w:sz w:val="15"/>
                <w:szCs w:val="15"/>
              </w:rPr>
              <w:t>Riduzione del numero</w:t>
            </w:r>
          </w:p>
        </w:tc>
        <w:tc>
          <w:tcPr>
            <w:tcW w:w="6247" w:type="dxa"/>
            <w:tcBorders>
              <w:top w:val="single" w:sz="4" w:space="0" w:color="000080"/>
              <w:left w:val="single" w:sz="4" w:space="0" w:color="000080"/>
              <w:bottom w:val="single" w:sz="4" w:space="0" w:color="000080"/>
              <w:right w:val="single" w:sz="4" w:space="0" w:color="000080"/>
            </w:tcBorders>
            <w:shd w:val="clear" w:color="auto" w:fill="FFFFFF"/>
          </w:tcPr>
          <w:p w14:paraId="00993424" w14:textId="77777777" w:rsidR="00F93808" w:rsidRDefault="00F93808">
            <w:r>
              <w:rPr>
                <w:rFonts w:ascii="Arial" w:hAnsi="Arial" w:cs="Arial"/>
                <w:b/>
                <w:sz w:val="15"/>
                <w:szCs w:val="15"/>
              </w:rPr>
              <w:t>Risposta:</w:t>
            </w:r>
          </w:p>
        </w:tc>
      </w:tr>
      <w:tr w:rsidR="00F93808" w14:paraId="50ADABB4" w14:textId="77777777" w:rsidTr="00544F0B">
        <w:tc>
          <w:tcPr>
            <w:tcW w:w="4644" w:type="dxa"/>
            <w:tcBorders>
              <w:top w:val="single" w:sz="4" w:space="0" w:color="000080"/>
              <w:left w:val="single" w:sz="4" w:space="0" w:color="000080"/>
              <w:bottom w:val="single" w:sz="4" w:space="0" w:color="000080"/>
            </w:tcBorders>
            <w:shd w:val="clear" w:color="auto" w:fill="D9D9D9"/>
          </w:tcPr>
          <w:p w14:paraId="0079BF2F" w14:textId="77777777" w:rsidR="00F93808" w:rsidRDefault="00F93808">
            <w:pPr>
              <w:rPr>
                <w:rFonts w:ascii="Arial" w:hAnsi="Arial" w:cs="Arial"/>
                <w:sz w:val="15"/>
                <w:szCs w:val="15"/>
              </w:rPr>
            </w:pPr>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 :</w:t>
            </w:r>
          </w:p>
          <w:p w14:paraId="59A82ABA" w14:textId="77777777" w:rsidR="00F93808" w:rsidRDefault="00F93808">
            <w:pPr>
              <w:rPr>
                <w:rFonts w:ascii="Arial" w:hAnsi="Arial" w:cs="Arial"/>
                <w:sz w:val="15"/>
                <w:szCs w:val="15"/>
              </w:rPr>
            </w:pPr>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14:paraId="237C100E" w14:textId="77777777" w:rsidR="00F93808" w:rsidRDefault="00F93808">
            <w:pPr>
              <w:rPr>
                <w:rFonts w:ascii="Arial" w:hAnsi="Arial" w:cs="Arial"/>
                <w:sz w:val="15"/>
                <w:szCs w:val="15"/>
              </w:rPr>
            </w:pPr>
            <w:r>
              <w:rPr>
                <w:rFonts w:ascii="Arial" w:hAnsi="Arial" w:cs="Arial"/>
                <w:sz w:val="15"/>
                <w:szCs w:val="15"/>
              </w:rPr>
              <w:t>Se alcuni di tali certificati o altre forme di prove documentali sono disponibili elettronicamente (</w:t>
            </w:r>
            <w:r>
              <w:rPr>
                <w:rStyle w:val="Caratteredellanota"/>
                <w:rFonts w:ascii="Arial" w:hAnsi="Arial" w:cs="Arial"/>
                <w:sz w:val="15"/>
                <w:szCs w:val="15"/>
              </w:rPr>
              <w:footnoteReference w:id="29"/>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6247" w:type="dxa"/>
            <w:tcBorders>
              <w:top w:val="single" w:sz="4" w:space="0" w:color="000080"/>
              <w:left w:val="single" w:sz="4" w:space="0" w:color="000080"/>
              <w:bottom w:val="single" w:sz="4" w:space="0" w:color="000080"/>
              <w:right w:val="single" w:sz="4" w:space="0" w:color="000080"/>
            </w:tcBorders>
            <w:shd w:val="clear" w:color="auto" w:fill="D9D9D9"/>
          </w:tcPr>
          <w:p w14:paraId="6980B4B0" w14:textId="77777777" w:rsidR="00F93808" w:rsidRDefault="00F93808">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Caratteredellanot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09A0A858" w14:textId="77777777" w:rsidR="00F93808" w:rsidRDefault="00F93808">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7366FABA" w14:textId="77777777" w:rsidR="00F93808" w:rsidRDefault="00F93808">
            <w:r>
              <w:rPr>
                <w:rFonts w:ascii="Arial" w:hAnsi="Arial" w:cs="Arial"/>
                <w:sz w:val="15"/>
                <w:szCs w:val="15"/>
              </w:rPr>
              <w:t>[………..…][……………][……………](</w:t>
            </w:r>
            <w:r>
              <w:rPr>
                <w:rStyle w:val="Caratteredellanota"/>
                <w:rFonts w:ascii="Arial" w:hAnsi="Arial" w:cs="Arial"/>
                <w:sz w:val="15"/>
                <w:szCs w:val="15"/>
              </w:rPr>
              <w:footnoteReference w:id="31"/>
            </w:r>
            <w:r>
              <w:rPr>
                <w:rFonts w:ascii="Arial" w:hAnsi="Arial" w:cs="Arial"/>
                <w:sz w:val="15"/>
                <w:szCs w:val="15"/>
              </w:rPr>
              <w:t>)</w:t>
            </w:r>
          </w:p>
        </w:tc>
      </w:tr>
    </w:tbl>
    <w:p w14:paraId="31A0F53A" w14:textId="77777777" w:rsidR="00F93808" w:rsidRDefault="00F93808">
      <w:pPr>
        <w:pStyle w:val="ChapterTitle"/>
        <w:jc w:val="both"/>
        <w:rPr>
          <w:rFonts w:ascii="Arial" w:hAnsi="Arial" w:cs="Arial"/>
          <w:sz w:val="15"/>
          <w:szCs w:val="15"/>
        </w:rPr>
      </w:pPr>
    </w:p>
    <w:p w14:paraId="06EC8DF0" w14:textId="77777777" w:rsidR="00F93808" w:rsidRDefault="00F93808">
      <w:pPr>
        <w:pStyle w:val="ChapterTitle"/>
        <w:rPr>
          <w:rFonts w:ascii="Arial" w:hAnsi="Arial" w:cs="Arial"/>
          <w:i/>
          <w:sz w:val="15"/>
          <w:szCs w:val="15"/>
        </w:rPr>
      </w:pPr>
      <w:r>
        <w:rPr>
          <w:sz w:val="19"/>
          <w:szCs w:val="19"/>
        </w:rPr>
        <w:t>Parte VI: Dichiarazioni finali</w:t>
      </w:r>
    </w:p>
    <w:p w14:paraId="3C0DD7D3" w14:textId="77777777" w:rsidR="00F93808" w:rsidRDefault="00F93808" w:rsidP="00766EE8">
      <w:pPr>
        <w:jc w:val="both"/>
        <w:rPr>
          <w:rFonts w:ascii="Arial" w:hAnsi="Arial" w:cs="Arial"/>
          <w:i/>
          <w:color w:val="000000"/>
          <w:sz w:val="15"/>
          <w:szCs w:val="15"/>
        </w:rPr>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14:paraId="7A1D96DC" w14:textId="77777777" w:rsidR="00F93808" w:rsidRDefault="00F93808" w:rsidP="00766EE8">
      <w:pPr>
        <w:jc w:val="both"/>
        <w:rPr>
          <w:rFonts w:ascii="Arial" w:hAnsi="Arial" w:cs="Arial"/>
          <w:i/>
          <w:sz w:val="15"/>
          <w:szCs w:val="15"/>
        </w:rPr>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14:paraId="5C3174A0" w14:textId="77777777" w:rsidR="00F93808" w:rsidRDefault="00F93808" w:rsidP="00766EE8">
      <w:pPr>
        <w:jc w:val="both"/>
        <w:rPr>
          <w:rFonts w:ascii="Arial" w:hAnsi="Arial" w:cs="Arial"/>
          <w:i/>
          <w:sz w:val="15"/>
          <w:szCs w:val="15"/>
        </w:rPr>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Caratteredellanota"/>
          <w:rFonts w:ascii="Arial" w:hAnsi="Arial" w:cs="Arial"/>
          <w:sz w:val="15"/>
          <w:szCs w:val="15"/>
        </w:rPr>
        <w:footnoteReference w:id="32"/>
      </w:r>
      <w:r>
        <w:rPr>
          <w:rFonts w:ascii="Arial" w:hAnsi="Arial" w:cs="Arial"/>
          <w:sz w:val="15"/>
          <w:szCs w:val="15"/>
        </w:rPr>
        <w:t>)</w:t>
      </w:r>
      <w:r>
        <w:rPr>
          <w:rFonts w:ascii="Arial" w:hAnsi="Arial" w:cs="Arial"/>
          <w:i/>
          <w:sz w:val="15"/>
          <w:szCs w:val="15"/>
        </w:rPr>
        <w:t>, oppure</w:t>
      </w:r>
    </w:p>
    <w:p w14:paraId="7053FDF5" w14:textId="77777777" w:rsidR="00F93808" w:rsidRDefault="00F93808" w:rsidP="00766EE8">
      <w:pPr>
        <w:jc w:val="both"/>
        <w:rPr>
          <w:rFonts w:ascii="Arial" w:hAnsi="Arial" w:cs="Arial"/>
          <w:i/>
          <w:sz w:val="15"/>
          <w:szCs w:val="15"/>
        </w:rPr>
      </w:pPr>
      <w:r>
        <w:rPr>
          <w:rFonts w:ascii="Arial" w:hAnsi="Arial" w:cs="Arial"/>
          <w:i/>
          <w:sz w:val="15"/>
          <w:szCs w:val="15"/>
        </w:rPr>
        <w:t>b) a decorrere al più tardi dal 18 aprile 2018 (</w:t>
      </w:r>
      <w:r>
        <w:rPr>
          <w:rStyle w:val="Caratteredellanota"/>
          <w:rFonts w:ascii="Arial" w:hAnsi="Arial" w:cs="Arial"/>
          <w:i/>
          <w:sz w:val="15"/>
          <w:szCs w:val="15"/>
        </w:rPr>
        <w:footnoteReference w:id="33"/>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14:paraId="6142860E" w14:textId="77777777" w:rsidR="00F93808" w:rsidRDefault="00F93808" w:rsidP="00766EE8">
      <w:pPr>
        <w:jc w:val="both"/>
        <w:rPr>
          <w:rFonts w:ascii="Arial" w:hAnsi="Arial" w:cs="Arial"/>
          <w:i/>
          <w:sz w:val="15"/>
          <w:szCs w:val="15"/>
        </w:rPr>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14:paraId="501DB036" w14:textId="77777777" w:rsidR="00A63AF4" w:rsidRDefault="00A63AF4">
      <w:pPr>
        <w:rPr>
          <w:rFonts w:ascii="Arial" w:hAnsi="Arial" w:cs="Arial"/>
          <w:i/>
          <w:sz w:val="14"/>
          <w:szCs w:val="14"/>
        </w:rPr>
      </w:pPr>
    </w:p>
    <w:p w14:paraId="1D254EC6" w14:textId="77777777" w:rsidR="00F93808" w:rsidRDefault="00F93808">
      <w:r>
        <w:rPr>
          <w:rFonts w:ascii="Arial" w:hAnsi="Arial" w:cs="Arial"/>
          <w:sz w:val="14"/>
          <w:szCs w:val="14"/>
        </w:rPr>
        <w:t>Data, luogo e firma/firme DIGITALE/I: [……………….……]</w:t>
      </w:r>
      <w:bookmarkStart w:id="5" w:name="_DV_C939"/>
      <w:bookmarkEnd w:id="5"/>
    </w:p>
    <w:sectPr w:rsidR="00F93808" w:rsidSect="00FA701F">
      <w:footerReference w:type="default" r:id="rId18"/>
      <w:pgSz w:w="12240" w:h="15840"/>
      <w:pgMar w:top="720" w:right="720" w:bottom="720" w:left="720"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4697C" w14:textId="77777777" w:rsidR="00247DD8" w:rsidRDefault="00247DD8">
      <w:pPr>
        <w:spacing w:before="0" w:after="0"/>
      </w:pPr>
      <w:r>
        <w:separator/>
      </w:r>
    </w:p>
  </w:endnote>
  <w:endnote w:type="continuationSeparator" w:id="0">
    <w:p w14:paraId="67AAC8FA" w14:textId="77777777" w:rsidR="00247DD8" w:rsidRDefault="00247DD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881">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F424C" w14:textId="77777777" w:rsidR="00CB6F14" w:rsidRDefault="00CB6F14">
    <w:pPr>
      <w:pStyle w:val="Pidipagina"/>
      <w:tabs>
        <w:tab w:val="clear" w:pos="9921"/>
        <w:tab w:val="right" w:pos="9356"/>
      </w:tabs>
      <w:ind w:right="-241"/>
      <w:jc w:val="right"/>
    </w:pPr>
    <w:r>
      <w:rPr>
        <w:rFonts w:cs="Calibri"/>
        <w:sz w:val="20"/>
        <w:szCs w:val="20"/>
      </w:rPr>
      <w:fldChar w:fldCharType="begin"/>
    </w:r>
    <w:r>
      <w:rPr>
        <w:rFonts w:cs="Calibri"/>
        <w:sz w:val="20"/>
        <w:szCs w:val="20"/>
      </w:rPr>
      <w:instrText xml:space="preserve"> PAGE </w:instrText>
    </w:r>
    <w:r>
      <w:rPr>
        <w:rFonts w:cs="Calibri"/>
        <w:sz w:val="20"/>
        <w:szCs w:val="20"/>
      </w:rPr>
      <w:fldChar w:fldCharType="separate"/>
    </w:r>
    <w:r w:rsidR="00F818E9">
      <w:rPr>
        <w:rFonts w:cs="Calibri"/>
        <w:noProof/>
        <w:sz w:val="20"/>
        <w:szCs w:val="20"/>
      </w:rPr>
      <w:t>1</w:t>
    </w:r>
    <w:r>
      <w:rPr>
        <w:rFonts w:cs="Calibri"/>
        <w:sz w:val="20"/>
        <w:szCs w:val="20"/>
      </w:rPr>
      <w:fldChar w:fldCharType="end"/>
    </w:r>
  </w:p>
  <w:p w14:paraId="467F2DEF" w14:textId="77777777" w:rsidR="00CB6F14" w:rsidRDefault="00CB6F1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BBA0D" w14:textId="77777777" w:rsidR="00247DD8" w:rsidRDefault="00247DD8">
      <w:pPr>
        <w:spacing w:before="0" w:after="0"/>
      </w:pPr>
      <w:r>
        <w:separator/>
      </w:r>
    </w:p>
  </w:footnote>
  <w:footnote w:type="continuationSeparator" w:id="0">
    <w:p w14:paraId="5ED968C0" w14:textId="77777777" w:rsidR="00247DD8" w:rsidRDefault="00247DD8">
      <w:pPr>
        <w:spacing w:before="0" w:after="0"/>
      </w:pPr>
      <w:r>
        <w:continuationSeparator/>
      </w:r>
    </w:p>
  </w:footnote>
  <w:footnote w:id="1">
    <w:p w14:paraId="0EE85F19" w14:textId="77777777" w:rsidR="00CB6F14" w:rsidRDefault="00CB6F14">
      <w:pPr>
        <w:tabs>
          <w:tab w:val="left" w:pos="284"/>
        </w:tabs>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14:paraId="039500BA" w14:textId="77777777" w:rsidR="00CB6F14" w:rsidRDefault="00CB6F14">
      <w:pPr>
        <w:pStyle w:val="Testonotaapidipagina1"/>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14:paraId="06498D5B" w14:textId="77777777" w:rsidR="00CB6F14" w:rsidRDefault="00CB6F14">
      <w:pPr>
        <w:spacing w:before="0" w:after="0"/>
        <w:ind w:left="284"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14:paraId="4EC08EDC" w14:textId="77777777" w:rsidR="00CB6F14" w:rsidRDefault="00CB6F14">
      <w:pPr>
        <w:tabs>
          <w:tab w:val="left" w:pos="284"/>
        </w:tabs>
        <w:spacing w:before="0" w:after="0"/>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14:paraId="4C356D9B" w14:textId="77777777" w:rsidR="00CB6F14" w:rsidRDefault="00CB6F14">
      <w:pPr>
        <w:tabs>
          <w:tab w:val="left" w:pos="284"/>
        </w:tabs>
        <w:spacing w:before="0" w:after="0"/>
        <w:jc w:val="both"/>
        <w:rPr>
          <w:rFonts w:ascii="Arial" w:hAnsi="Arial" w:cs="Arial"/>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punto II.1.1. dell'avviso o bando pertinente.</w:t>
      </w:r>
    </w:p>
    <w:p w14:paraId="38BAAB6D" w14:textId="77777777" w:rsidR="00CB6F14" w:rsidRDefault="00CB6F14" w:rsidP="00A25EDF">
      <w:pPr>
        <w:tabs>
          <w:tab w:val="left" w:pos="284"/>
        </w:tabs>
        <w:spacing w:before="0" w:after="0"/>
        <w:jc w:val="both"/>
      </w:pPr>
    </w:p>
  </w:footnote>
  <w:footnote w:id="6">
    <w:p w14:paraId="6C4F3F73"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14:paraId="37420A3A" w14:textId="77777777" w:rsidR="00CB6F14" w:rsidRDefault="00CB6F14">
      <w:pPr>
        <w:tabs>
          <w:tab w:val="left" w:pos="284"/>
        </w:tabs>
        <w:spacing w:before="0" w:after="0"/>
        <w:ind w:left="284" w:hanging="284"/>
        <w:jc w:val="both"/>
        <w:rPr>
          <w:rStyle w:val="DeltaViewInsertion"/>
          <w:rFonts w:ascii="Arial" w:hAnsi="Arial" w:cs="Arial"/>
          <w:i w:val="0"/>
          <w:sz w:val="12"/>
          <w:szCs w:val="12"/>
        </w:rPr>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B8F18D3"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14:paraId="3BB85AFA" w14:textId="77777777" w:rsidR="00CB6F14" w:rsidRDefault="00CB6F14">
      <w:pPr>
        <w:pStyle w:val="Testonotaapidipagina1"/>
        <w:ind w:left="284" w:firstLine="0"/>
        <w:jc w:val="both"/>
        <w:rPr>
          <w:rStyle w:val="DeltaViewInsertion"/>
          <w:rFonts w:ascii="Arial" w:hAnsi="Arial" w:cs="Arial"/>
          <w:i w:val="0"/>
          <w:sz w:val="12"/>
          <w:szCs w:val="12"/>
        </w:rPr>
      </w:pPr>
      <w:r>
        <w:rPr>
          <w:rStyle w:val="DeltaViewInsertion"/>
          <w:rFonts w:ascii="Arial" w:hAnsi="Arial" w:cs="Arial"/>
          <w:i w:val="0"/>
          <w:sz w:val="12"/>
          <w:szCs w:val="12"/>
        </w:rPr>
        <w:tab/>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14:paraId="2A86FA45" w14:textId="77777777" w:rsidR="00CB6F14" w:rsidRDefault="00CB6F14">
      <w:pPr>
        <w:pStyle w:val="Testonotaapidipagina1"/>
        <w:ind w:left="284" w:firstLine="0"/>
        <w:jc w:val="both"/>
      </w:pPr>
      <w:r>
        <w:rPr>
          <w:rStyle w:val="DeltaViewInsertion"/>
          <w:rFonts w:ascii="Arial" w:hAnsi="Arial" w:cs="Arial"/>
          <w:i w:val="0"/>
          <w:sz w:val="12"/>
          <w:szCs w:val="12"/>
        </w:rPr>
        <w:tab/>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14:paraId="173BED8E"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il punto III.1.5 del bando di gara.</w:t>
      </w:r>
    </w:p>
  </w:footnote>
  <w:footnote w:id="9">
    <w:p w14:paraId="711514CF" w14:textId="77777777" w:rsidR="00CB6F14" w:rsidRDefault="00CB6F14">
      <w:pPr>
        <w:tabs>
          <w:tab w:val="left" w:pos="284"/>
        </w:tabs>
        <w:spacing w:before="0" w:after="0"/>
        <w:jc w:val="both"/>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14:paraId="50CC3A31" w14:textId="77777777" w:rsidR="00CB6F14" w:rsidRDefault="00CB6F14">
      <w:pPr>
        <w:spacing w:before="0" w:after="0"/>
        <w:ind w:left="284" w:hanging="284"/>
        <w:jc w:val="both"/>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14:paraId="45E14058"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14:paraId="6D6E41F0"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14:paraId="39E48973"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4">
    <w:p w14:paraId="0F79E4F6"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14:paraId="52515F39"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Pr>
          <w:rFonts w:ascii="Arial" w:hAnsi="Arial" w:cs="Arial"/>
          <w:color w:val="000000"/>
          <w:sz w:val="12"/>
          <w:szCs w:val="12"/>
        </w:rPr>
        <w:t>motivo</w:t>
      </w:r>
      <w:proofErr w:type="spellEnd"/>
      <w:r>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6">
    <w:p w14:paraId="16BEEDD8" w14:textId="77777777" w:rsidR="00CB6F14" w:rsidRDefault="00CB6F14" w:rsidP="00FA701F">
      <w:pPr>
        <w:tabs>
          <w:tab w:val="left" w:pos="284"/>
        </w:tabs>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14:paraId="35B72CAB"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14:paraId="4F39749C" w14:textId="77777777" w:rsidR="00CB6F14" w:rsidRDefault="00CB6F14" w:rsidP="00FA701F">
      <w:pPr>
        <w:spacing w:before="0" w:after="0"/>
        <w:ind w:left="284" w:right="-115" w:hanging="284"/>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14:paraId="6A3B725D" w14:textId="77777777" w:rsidR="00CB6F14" w:rsidRDefault="00CB6F14" w:rsidP="00FA701F">
      <w:pPr>
        <w:tabs>
          <w:tab w:val="left" w:pos="284"/>
        </w:tabs>
        <w:spacing w:before="0" w:after="0"/>
        <w:ind w:right="-115"/>
        <w:jc w:val="both"/>
      </w:pPr>
      <w:r>
        <w:rPr>
          <w:rStyle w:val="Caratteredellanot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Ripetere tante volte quanto necessario.</w:t>
      </w:r>
    </w:p>
  </w:footnote>
  <w:footnote w:id="20">
    <w:p w14:paraId="059F56FF" w14:textId="77777777" w:rsidR="00CB6F14" w:rsidRDefault="00CB6F14" w:rsidP="00FA701F">
      <w:pPr>
        <w:tabs>
          <w:tab w:val="left" w:pos="284"/>
        </w:tabs>
        <w:ind w:right="-115"/>
      </w:pPr>
      <w:r>
        <w:rPr>
          <w:rStyle w:val="Caratteredellanota"/>
          <w:rFonts w:ascii="Arial" w:hAnsi="Arial"/>
        </w:rPr>
        <w:footnoteRef/>
      </w:r>
      <w:r>
        <w:rPr>
          <w:rFonts w:ascii="Arial" w:hAnsi="Arial" w:cs="Arial"/>
          <w:color w:val="000000"/>
          <w:sz w:val="12"/>
          <w:szCs w:val="12"/>
          <w:vertAlign w:val="superscript"/>
        </w:rPr>
        <w:tab/>
        <w:t>()</w:t>
      </w:r>
      <w:r>
        <w:rPr>
          <w:rFonts w:ascii="Arial" w:hAnsi="Arial" w:cs="Arial"/>
          <w:color w:val="000000"/>
          <w:sz w:val="12"/>
          <w:szCs w:val="12"/>
        </w:rPr>
        <w:tab/>
        <w:t>In conformità alle disposizioni nazionali di attuazione dell'articolo 57, paragrafo 6, della direttiva 2014/24/UE.</w:t>
      </w:r>
    </w:p>
  </w:footnote>
  <w:footnote w:id="21">
    <w:p w14:paraId="4CD915C1"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2">
    <w:p w14:paraId="3F2471E4"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Cfr. articolo 57, paragrafo 4, della direttiva 2014/24/UE.</w:t>
      </w:r>
    </w:p>
  </w:footnote>
  <w:footnote w:id="23">
    <w:p w14:paraId="74321D6E" w14:textId="77777777" w:rsidR="00CB6F14" w:rsidRDefault="00CB6F14">
      <w:pPr>
        <w:tabs>
          <w:tab w:val="left" w:pos="284"/>
        </w:tabs>
        <w:spacing w:before="0" w:after="0"/>
        <w:ind w:left="284" w:hanging="284"/>
      </w:pPr>
      <w:r>
        <w:rPr>
          <w:rStyle w:val="Caratteredellanot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14:paraId="419FEA7D" w14:textId="77777777" w:rsidR="00CB6F14" w:rsidRDefault="00CB6F14">
      <w:pPr>
        <w:spacing w:before="0" w:after="0"/>
        <w:ind w:left="284"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14:paraId="2EF39C0C" w14:textId="77777777" w:rsidR="00CB6F14" w:rsidRDefault="00CB6F14">
      <w:pPr>
        <w:tabs>
          <w:tab w:val="left" w:pos="284"/>
        </w:tabs>
        <w:spacing w:before="0" w:after="0"/>
      </w:pPr>
      <w:r>
        <w:rPr>
          <w:rStyle w:val="Caratteredellanota"/>
          <w:rFonts w:ascii="Arial" w:hAnsi="Arial"/>
        </w:rPr>
        <w:footnoteRef/>
      </w:r>
      <w:r>
        <w:rPr>
          <w:sz w:val="12"/>
          <w:szCs w:val="12"/>
          <w:vertAlign w:val="superscript"/>
        </w:rPr>
        <w:tab/>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14:paraId="52B63BA5" w14:textId="77777777" w:rsidR="00CB6F14" w:rsidRDefault="00CB6F14">
      <w:r>
        <w:rPr>
          <w:rStyle w:val="Caratteredellanota"/>
          <w:rFonts w:ascii="Arial" w:hAnsi="Arial"/>
        </w:rPr>
        <w:footnoteRef/>
      </w:r>
      <w:r>
        <w:rPr>
          <w:sz w:val="14"/>
          <w:szCs w:val="14"/>
        </w:rPr>
        <w:tab/>
        <w:t xml:space="preserve">() </w:t>
      </w:r>
      <w:r>
        <w:rPr>
          <w:rFonts w:ascii="Arial" w:hAnsi="Arial" w:cs="Arial"/>
          <w:sz w:val="14"/>
          <w:szCs w:val="14"/>
        </w:rPr>
        <w:t>Ripetere tante volte quanto necessario.</w:t>
      </w:r>
    </w:p>
  </w:footnote>
  <w:footnote w:id="27">
    <w:p w14:paraId="341B0721" w14:textId="77777777" w:rsidR="00CB6F14" w:rsidRDefault="00CB6F14">
      <w:pPr>
        <w:ind w:left="284" w:hanging="284"/>
      </w:pPr>
      <w:r>
        <w:rPr>
          <w:rStyle w:val="Caratteredellanot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14:paraId="695456BC" w14:textId="77777777" w:rsidR="00CB6F14" w:rsidRDefault="00CB6F14" w:rsidP="003F26CF">
      <w:pPr>
        <w:spacing w:before="0" w:after="0"/>
        <w:ind w:right="-115"/>
        <w:jc w:val="both"/>
      </w:pPr>
      <w:r>
        <w:rPr>
          <w:rStyle w:val="Caratteredellanota"/>
          <w:rFonts w:ascii="Arial" w:hAnsi="Arial"/>
        </w:rPr>
        <w:footnoteRef/>
      </w:r>
      <w:r>
        <w:rPr>
          <w:sz w:val="12"/>
          <w:szCs w:val="12"/>
        </w:rPr>
        <w:tab/>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29">
    <w:p w14:paraId="01AD7EAA"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0">
    <w:p w14:paraId="77E0E2E5"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1">
    <w:p w14:paraId="096D72AB"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32">
    <w:p w14:paraId="46D4BDE5" w14:textId="77777777" w:rsidR="00CB6F14" w:rsidRDefault="00CB6F14" w:rsidP="003F26CF">
      <w:pPr>
        <w:tabs>
          <w:tab w:val="left" w:pos="284"/>
        </w:tabs>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33">
    <w:p w14:paraId="6A85E7BC" w14:textId="77777777" w:rsidR="00CB6F14" w:rsidRDefault="00CB6F14" w:rsidP="003F26CF">
      <w:pPr>
        <w:spacing w:before="0" w:after="0"/>
        <w:ind w:left="284" w:right="27" w:hanging="284"/>
      </w:pPr>
      <w:r>
        <w:rPr>
          <w:rStyle w:val="Caratteredellanot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olo1"/>
      <w:suff w:val="nothing"/>
      <w:lvlText w:val=""/>
      <w:lvlJc w:val="left"/>
      <w:pPr>
        <w:tabs>
          <w:tab w:val="num" w:pos="432"/>
        </w:tabs>
        <w:ind w:left="432" w:hanging="432"/>
      </w:pPr>
    </w:lvl>
    <w:lvl w:ilvl="1">
      <w:start w:val="1"/>
      <w:numFmt w:val="none"/>
      <w:pStyle w:val="Titolo2"/>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pStyle w:val="Titolo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3"/>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name w:val="WW8Num4"/>
    <w:lvl w:ilvl="0">
      <w:start w:val="4"/>
      <w:numFmt w:val="decimal"/>
      <w:lvlText w:val="%1)"/>
      <w:lvlJc w:val="left"/>
      <w:pPr>
        <w:tabs>
          <w:tab w:val="num" w:pos="0"/>
        </w:tabs>
        <w:ind w:left="720" w:hanging="360"/>
      </w:pPr>
      <w:rPr>
        <w:rFonts w:ascii="Arial" w:hAnsi="Arial" w:cs="Arial"/>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00000005"/>
    <w:multiLevelType w:val="multilevel"/>
    <w:tmpl w:val="00000005"/>
    <w:name w:val="WW8Num6"/>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850" w:hanging="850"/>
      </w:pPr>
      <w:rPr>
        <w:rFonts w:ascii="Arial" w:hAnsi="Arial" w:cs="Arial"/>
        <w:color w:val="000000"/>
        <w:sz w:val="14"/>
        <w:szCs w:val="14"/>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7"/>
    <w:multiLevelType w:val="multilevel"/>
    <w:tmpl w:val="00000007"/>
    <w:name w:val="WW8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9"/>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0"/>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0000000A"/>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3"/>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8Num14"/>
    <w:lvl w:ilvl="0">
      <w:start w:val="1"/>
      <w:numFmt w:val="bullet"/>
      <w:lvlText w:val="-"/>
      <w:lvlJc w:val="left"/>
      <w:pPr>
        <w:tabs>
          <w:tab w:val="num" w:pos="0"/>
        </w:tabs>
        <w:ind w:left="720" w:hanging="360"/>
      </w:pPr>
      <w:rPr>
        <w:rFonts w:ascii="Courier New" w:hAnsi="Courier New" w:cs="Courier New"/>
        <w:b w:val="0"/>
        <w:strike/>
        <w:color w:val="000000"/>
        <w:sz w:val="14"/>
        <w:szCs w:val="15"/>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singleLevel"/>
    <w:tmpl w:val="0000000E"/>
    <w:name w:val="WW8Num16"/>
    <w:lvl w:ilvl="0">
      <w:start w:val="1"/>
      <w:numFmt w:val="lowerLetter"/>
      <w:lvlText w:val="%1)"/>
      <w:lvlJc w:val="left"/>
      <w:pPr>
        <w:tabs>
          <w:tab w:val="num" w:pos="0"/>
        </w:tabs>
        <w:ind w:left="720" w:hanging="360"/>
      </w:pPr>
      <w:rPr>
        <w:rFonts w:ascii="Arial" w:hAnsi="Arial" w:cs="Arial" w:hint="default"/>
        <w:color w:val="000000"/>
        <w:sz w:val="15"/>
        <w:szCs w:val="14"/>
      </w:rPr>
    </w:lvl>
  </w:abstractNum>
  <w:abstractNum w:abstractNumId="14" w15:restartNumberingAfterBreak="0">
    <w:nsid w:val="230D6B41"/>
    <w:multiLevelType w:val="hybridMultilevel"/>
    <w:tmpl w:val="13B0B4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C6A6CE1"/>
    <w:multiLevelType w:val="hybridMultilevel"/>
    <w:tmpl w:val="7A822F42"/>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6" w15:restartNumberingAfterBreak="0">
    <w:nsid w:val="72A7509F"/>
    <w:multiLevelType w:val="hybridMultilevel"/>
    <w:tmpl w:val="BA8042CC"/>
    <w:lvl w:ilvl="0" w:tplc="4428494E">
      <w:start w:val="4"/>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95139924">
    <w:abstractNumId w:val="0"/>
  </w:num>
  <w:num w:numId="2" w16cid:durableId="1078939038">
    <w:abstractNumId w:val="1"/>
  </w:num>
  <w:num w:numId="3" w16cid:durableId="1816951380">
    <w:abstractNumId w:val="2"/>
  </w:num>
  <w:num w:numId="4" w16cid:durableId="84157050">
    <w:abstractNumId w:val="3"/>
  </w:num>
  <w:num w:numId="5" w16cid:durableId="864438647">
    <w:abstractNumId w:val="4"/>
  </w:num>
  <w:num w:numId="6" w16cid:durableId="2007516580">
    <w:abstractNumId w:val="5"/>
  </w:num>
  <w:num w:numId="7" w16cid:durableId="1328703968">
    <w:abstractNumId w:val="6"/>
  </w:num>
  <w:num w:numId="8" w16cid:durableId="1098258447">
    <w:abstractNumId w:val="7"/>
  </w:num>
  <w:num w:numId="9" w16cid:durableId="356778079">
    <w:abstractNumId w:val="8"/>
  </w:num>
  <w:num w:numId="10" w16cid:durableId="2052345061">
    <w:abstractNumId w:val="9"/>
  </w:num>
  <w:num w:numId="11" w16cid:durableId="425074997">
    <w:abstractNumId w:val="10"/>
  </w:num>
  <w:num w:numId="12" w16cid:durableId="1296835761">
    <w:abstractNumId w:val="11"/>
  </w:num>
  <w:num w:numId="13" w16cid:durableId="2061860262">
    <w:abstractNumId w:val="12"/>
  </w:num>
  <w:num w:numId="14" w16cid:durableId="141504044">
    <w:abstractNumId w:val="13"/>
  </w:num>
  <w:num w:numId="15" w16cid:durableId="415059109">
    <w:abstractNumId w:val="15"/>
  </w:num>
  <w:num w:numId="16" w16cid:durableId="2023240200">
    <w:abstractNumId w:val="16"/>
  </w:num>
  <w:num w:numId="17" w16cid:durableId="18384169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E77"/>
    <w:rsid w:val="000232C3"/>
    <w:rsid w:val="00043FD0"/>
    <w:rsid w:val="00044998"/>
    <w:rsid w:val="00053131"/>
    <w:rsid w:val="00054568"/>
    <w:rsid w:val="00054BB4"/>
    <w:rsid w:val="00054C58"/>
    <w:rsid w:val="0005670D"/>
    <w:rsid w:val="00091189"/>
    <w:rsid w:val="000A560A"/>
    <w:rsid w:val="000B6351"/>
    <w:rsid w:val="000C38C4"/>
    <w:rsid w:val="000D03D8"/>
    <w:rsid w:val="000D528B"/>
    <w:rsid w:val="000F0C87"/>
    <w:rsid w:val="000F20D2"/>
    <w:rsid w:val="0010421E"/>
    <w:rsid w:val="00112162"/>
    <w:rsid w:val="001272FA"/>
    <w:rsid w:val="00137ABF"/>
    <w:rsid w:val="00150A02"/>
    <w:rsid w:val="001911D7"/>
    <w:rsid w:val="001B3790"/>
    <w:rsid w:val="001E14A8"/>
    <w:rsid w:val="001E2E8A"/>
    <w:rsid w:val="00215258"/>
    <w:rsid w:val="00215DAB"/>
    <w:rsid w:val="00216D6E"/>
    <w:rsid w:val="0024737D"/>
    <w:rsid w:val="00247DD8"/>
    <w:rsid w:val="00273A19"/>
    <w:rsid w:val="00284B7B"/>
    <w:rsid w:val="002B35FA"/>
    <w:rsid w:val="00306157"/>
    <w:rsid w:val="003175A5"/>
    <w:rsid w:val="00324B4B"/>
    <w:rsid w:val="00342CF7"/>
    <w:rsid w:val="0035747A"/>
    <w:rsid w:val="00394CE1"/>
    <w:rsid w:val="003A0C00"/>
    <w:rsid w:val="003D5237"/>
    <w:rsid w:val="003F26CF"/>
    <w:rsid w:val="00404D91"/>
    <w:rsid w:val="0041090D"/>
    <w:rsid w:val="00425142"/>
    <w:rsid w:val="00445689"/>
    <w:rsid w:val="00466209"/>
    <w:rsid w:val="004B5C25"/>
    <w:rsid w:val="004B6EC5"/>
    <w:rsid w:val="004C144F"/>
    <w:rsid w:val="004D3E77"/>
    <w:rsid w:val="004E1A01"/>
    <w:rsid w:val="004E3B11"/>
    <w:rsid w:val="004E4F8F"/>
    <w:rsid w:val="005072EE"/>
    <w:rsid w:val="0051179B"/>
    <w:rsid w:val="00532F1A"/>
    <w:rsid w:val="00534616"/>
    <w:rsid w:val="00544F0B"/>
    <w:rsid w:val="00583155"/>
    <w:rsid w:val="005A6306"/>
    <w:rsid w:val="005C0722"/>
    <w:rsid w:val="005C3630"/>
    <w:rsid w:val="005E2F3F"/>
    <w:rsid w:val="005E376C"/>
    <w:rsid w:val="006136DE"/>
    <w:rsid w:val="0061515E"/>
    <w:rsid w:val="00615303"/>
    <w:rsid w:val="00624068"/>
    <w:rsid w:val="00647587"/>
    <w:rsid w:val="0065479C"/>
    <w:rsid w:val="00661897"/>
    <w:rsid w:val="0066194B"/>
    <w:rsid w:val="006667F9"/>
    <w:rsid w:val="006745B2"/>
    <w:rsid w:val="006776C6"/>
    <w:rsid w:val="006A0996"/>
    <w:rsid w:val="006A13C3"/>
    <w:rsid w:val="006A48A0"/>
    <w:rsid w:val="006A5B53"/>
    <w:rsid w:val="006C0879"/>
    <w:rsid w:val="006C3E3D"/>
    <w:rsid w:val="006C7B2A"/>
    <w:rsid w:val="00700D9A"/>
    <w:rsid w:val="00734AD2"/>
    <w:rsid w:val="00735379"/>
    <w:rsid w:val="0074110E"/>
    <w:rsid w:val="00756109"/>
    <w:rsid w:val="00760BFA"/>
    <w:rsid w:val="00766EE8"/>
    <w:rsid w:val="007673B4"/>
    <w:rsid w:val="00786AA5"/>
    <w:rsid w:val="0079177A"/>
    <w:rsid w:val="007A4DB2"/>
    <w:rsid w:val="007B6D15"/>
    <w:rsid w:val="007C6C70"/>
    <w:rsid w:val="007F14A5"/>
    <w:rsid w:val="00811C16"/>
    <w:rsid w:val="00826120"/>
    <w:rsid w:val="00826E85"/>
    <w:rsid w:val="00837589"/>
    <w:rsid w:val="00843308"/>
    <w:rsid w:val="008815D9"/>
    <w:rsid w:val="008A3B96"/>
    <w:rsid w:val="008B2AE1"/>
    <w:rsid w:val="008B3851"/>
    <w:rsid w:val="008C03E2"/>
    <w:rsid w:val="008C0B05"/>
    <w:rsid w:val="008C7224"/>
    <w:rsid w:val="008D5F46"/>
    <w:rsid w:val="008E2017"/>
    <w:rsid w:val="008E6E2C"/>
    <w:rsid w:val="008F1B50"/>
    <w:rsid w:val="00903367"/>
    <w:rsid w:val="00904C52"/>
    <w:rsid w:val="0090754F"/>
    <w:rsid w:val="009100AF"/>
    <w:rsid w:val="00920C00"/>
    <w:rsid w:val="00944418"/>
    <w:rsid w:val="00950E9B"/>
    <w:rsid w:val="00962810"/>
    <w:rsid w:val="0097226A"/>
    <w:rsid w:val="00972858"/>
    <w:rsid w:val="0098036E"/>
    <w:rsid w:val="0098273C"/>
    <w:rsid w:val="009A1EEB"/>
    <w:rsid w:val="009B27A2"/>
    <w:rsid w:val="009F0DBC"/>
    <w:rsid w:val="00A15543"/>
    <w:rsid w:val="00A176F2"/>
    <w:rsid w:val="00A25EDF"/>
    <w:rsid w:val="00A45304"/>
    <w:rsid w:val="00A61A5A"/>
    <w:rsid w:val="00A63AF4"/>
    <w:rsid w:val="00A87768"/>
    <w:rsid w:val="00A913BB"/>
    <w:rsid w:val="00AA2525"/>
    <w:rsid w:val="00AA31E3"/>
    <w:rsid w:val="00AA4F34"/>
    <w:rsid w:val="00AF24CA"/>
    <w:rsid w:val="00B275ED"/>
    <w:rsid w:val="00B32646"/>
    <w:rsid w:val="00B40CC0"/>
    <w:rsid w:val="00B4401C"/>
    <w:rsid w:val="00B442AB"/>
    <w:rsid w:val="00B47452"/>
    <w:rsid w:val="00B55D04"/>
    <w:rsid w:val="00B77392"/>
    <w:rsid w:val="00B83892"/>
    <w:rsid w:val="00B91DEA"/>
    <w:rsid w:val="00BA0742"/>
    <w:rsid w:val="00BA4ACA"/>
    <w:rsid w:val="00BD0076"/>
    <w:rsid w:val="00BE125B"/>
    <w:rsid w:val="00BE7277"/>
    <w:rsid w:val="00C11B66"/>
    <w:rsid w:val="00C21836"/>
    <w:rsid w:val="00C300D5"/>
    <w:rsid w:val="00C310F3"/>
    <w:rsid w:val="00C365B0"/>
    <w:rsid w:val="00C42B15"/>
    <w:rsid w:val="00C51E77"/>
    <w:rsid w:val="00C627A1"/>
    <w:rsid w:val="00C85D51"/>
    <w:rsid w:val="00C911CA"/>
    <w:rsid w:val="00C91F66"/>
    <w:rsid w:val="00CA23B2"/>
    <w:rsid w:val="00CB163E"/>
    <w:rsid w:val="00CB6F14"/>
    <w:rsid w:val="00CD29CC"/>
    <w:rsid w:val="00D04499"/>
    <w:rsid w:val="00D24DB2"/>
    <w:rsid w:val="00D37D90"/>
    <w:rsid w:val="00D40B8F"/>
    <w:rsid w:val="00D621FF"/>
    <w:rsid w:val="00D835FC"/>
    <w:rsid w:val="00D8560D"/>
    <w:rsid w:val="00DC21F0"/>
    <w:rsid w:val="00DC2EAD"/>
    <w:rsid w:val="00DC500B"/>
    <w:rsid w:val="00DC51A9"/>
    <w:rsid w:val="00DF40A6"/>
    <w:rsid w:val="00E05ECB"/>
    <w:rsid w:val="00E12E7D"/>
    <w:rsid w:val="00E27877"/>
    <w:rsid w:val="00E328F0"/>
    <w:rsid w:val="00E46050"/>
    <w:rsid w:val="00E51930"/>
    <w:rsid w:val="00E64A63"/>
    <w:rsid w:val="00EA4D22"/>
    <w:rsid w:val="00EA72C4"/>
    <w:rsid w:val="00EB0EC5"/>
    <w:rsid w:val="00EE5A43"/>
    <w:rsid w:val="00EF4D09"/>
    <w:rsid w:val="00F2571C"/>
    <w:rsid w:val="00F3784E"/>
    <w:rsid w:val="00F466B2"/>
    <w:rsid w:val="00F55169"/>
    <w:rsid w:val="00F561C2"/>
    <w:rsid w:val="00F56ED0"/>
    <w:rsid w:val="00F66699"/>
    <w:rsid w:val="00F818E9"/>
    <w:rsid w:val="00F93808"/>
    <w:rsid w:val="00FA701F"/>
    <w:rsid w:val="00FC60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6F0515"/>
  <w15:chartTrackingRefBased/>
  <w15:docId w15:val="{D3618798-D01B-4165-B1B6-F51FBCFBA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before="120" w:after="120"/>
    </w:pPr>
    <w:rPr>
      <w:rFonts w:eastAsia="Calibri"/>
      <w:color w:val="00000A"/>
      <w:kern w:val="1"/>
      <w:sz w:val="24"/>
      <w:szCs w:val="22"/>
      <w:lang w:bidi="it-IT"/>
    </w:rPr>
  </w:style>
  <w:style w:type="paragraph" w:styleId="Titolo1">
    <w:name w:val="heading 1"/>
    <w:basedOn w:val="Normale"/>
    <w:next w:val="Corpotesto"/>
    <w:qFormat/>
    <w:pPr>
      <w:keepNext/>
      <w:numPr>
        <w:numId w:val="1"/>
      </w:numPr>
      <w:spacing w:before="360"/>
      <w:outlineLvl w:val="0"/>
    </w:pPr>
    <w:rPr>
      <w:rFonts w:eastAsia="font881"/>
      <w:b/>
      <w:bCs/>
      <w:smallCaps/>
      <w:szCs w:val="28"/>
    </w:rPr>
  </w:style>
  <w:style w:type="paragraph" w:styleId="Titolo2">
    <w:name w:val="heading 2"/>
    <w:basedOn w:val="Normale"/>
    <w:next w:val="Corpotesto"/>
    <w:qFormat/>
    <w:pPr>
      <w:keepNext/>
      <w:numPr>
        <w:ilvl w:val="1"/>
        <w:numId w:val="1"/>
      </w:numPr>
      <w:outlineLvl w:val="1"/>
    </w:pPr>
    <w:rPr>
      <w:rFonts w:eastAsia="font881"/>
      <w:b/>
      <w:bCs/>
      <w:szCs w:val="26"/>
    </w:rPr>
  </w:style>
  <w:style w:type="paragraph" w:styleId="Titolo3">
    <w:name w:val="heading 3"/>
    <w:basedOn w:val="Normale"/>
    <w:next w:val="Corpotesto"/>
    <w:qFormat/>
    <w:pPr>
      <w:keepNext/>
      <w:numPr>
        <w:ilvl w:val="2"/>
        <w:numId w:val="1"/>
      </w:numPr>
      <w:outlineLvl w:val="2"/>
    </w:pPr>
    <w:rPr>
      <w:rFonts w:eastAsia="font881"/>
      <w:bCs/>
      <w:i/>
    </w:rPr>
  </w:style>
  <w:style w:type="paragraph" w:styleId="Titolo4">
    <w:name w:val="heading 4"/>
    <w:basedOn w:val="Normale"/>
    <w:next w:val="Corpotesto"/>
    <w:qFormat/>
    <w:pPr>
      <w:keepNext/>
      <w:numPr>
        <w:ilvl w:val="3"/>
        <w:numId w:val="1"/>
      </w:numPr>
      <w:outlineLvl w:val="3"/>
    </w:pPr>
    <w:rPr>
      <w:rFonts w:eastAsia="font881"/>
      <w:bCs/>
      <w:iCs/>
    </w:rPr>
  </w:style>
  <w:style w:type="paragraph" w:styleId="Titolo5">
    <w:name w:val="heading 5"/>
    <w:basedOn w:val="Normale"/>
    <w:next w:val="Normale"/>
    <w:link w:val="Titolo5Carattere"/>
    <w:uiPriority w:val="9"/>
    <w:semiHidden/>
    <w:unhideWhenUsed/>
    <w:qFormat/>
    <w:rsid w:val="00766EE8"/>
    <w:pPr>
      <w:spacing w:before="240" w:after="60"/>
      <w:outlineLvl w:val="4"/>
    </w:pPr>
    <w:rPr>
      <w:rFonts w:ascii="Calibri" w:eastAsia="Times New Roman"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5"/>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b/>
      <w:i w:val="0"/>
      <w:sz w:val="15"/>
      <w:szCs w:val="15"/>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Arial" w:hAnsi="Arial" w:cs="Arial"/>
      <w:i w:val="0"/>
      <w:sz w:val="15"/>
      <w:szCs w:val="15"/>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Arial"/>
      <w:color w:val="000000"/>
      <w:sz w:val="14"/>
      <w:szCs w:val="14"/>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Arial" w:hAnsi="Arial" w:cs="Arial"/>
      <w:color w:val="000000"/>
      <w:sz w:val="14"/>
      <w:szCs w:val="14"/>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Symbol"/>
      <w:sz w:val="15"/>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hAnsi="Arial" w:cs="Arial"/>
      <w:color w:val="000000"/>
      <w:sz w:val="14"/>
      <w:szCs w:val="14"/>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Arial" w:hAnsi="Arial" w:cs="Arial"/>
      <w:strike w:val="0"/>
      <w:dstrike w:val="0"/>
      <w:color w:val="000000"/>
      <w:sz w:val="14"/>
      <w:szCs w:val="14"/>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ourier New" w:hAnsi="Courier New" w:cs="Courier New"/>
      <w:b w:val="0"/>
      <w:strike/>
      <w:color w:val="000000"/>
      <w:sz w:val="14"/>
      <w:szCs w:val="15"/>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color w:val="000000"/>
      <w:sz w:val="15"/>
      <w:szCs w:val="14"/>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Carpredefinitoparagrafo1">
    <w:name w:val="Car. predefinito paragrafo1"/>
  </w:style>
  <w:style w:type="character" w:customStyle="1" w:styleId="Carpredefinitoparagrafo2">
    <w:name w:val="Car. predefinito paragrafo2"/>
  </w:style>
  <w:style w:type="character" w:customStyle="1" w:styleId="Titolo1Carattere">
    <w:name w:val="Titolo 1 Carattere"/>
    <w:rPr>
      <w:rFonts w:ascii="Times New Roman" w:eastAsia="font881" w:hAnsi="Times New Roman" w:cs="Times New Roman"/>
      <w:b/>
      <w:bCs/>
      <w:smallCaps/>
      <w:sz w:val="24"/>
      <w:szCs w:val="28"/>
      <w:lang w:eastAsia="it-IT" w:bidi="it-IT"/>
    </w:rPr>
  </w:style>
  <w:style w:type="character" w:customStyle="1" w:styleId="Titolo2Carattere">
    <w:name w:val="Titolo 2 Carattere"/>
    <w:rPr>
      <w:rFonts w:ascii="Times New Roman" w:eastAsia="font881" w:hAnsi="Times New Roman" w:cs="Times New Roman"/>
      <w:b/>
      <w:bCs/>
      <w:sz w:val="24"/>
      <w:szCs w:val="26"/>
      <w:lang w:eastAsia="it-IT" w:bidi="it-IT"/>
    </w:rPr>
  </w:style>
  <w:style w:type="character" w:customStyle="1" w:styleId="Titolo3Carattere">
    <w:name w:val="Titolo 3 Carattere"/>
    <w:rPr>
      <w:rFonts w:ascii="Times New Roman" w:eastAsia="font881" w:hAnsi="Times New Roman" w:cs="Times New Roman"/>
      <w:bCs/>
      <w:i/>
      <w:sz w:val="24"/>
      <w:lang w:eastAsia="it-IT" w:bidi="it-IT"/>
    </w:rPr>
  </w:style>
  <w:style w:type="character" w:customStyle="1" w:styleId="Titolo4Carattere">
    <w:name w:val="Titolo 4 Carattere"/>
    <w:rPr>
      <w:rFonts w:ascii="Times New Roman" w:eastAsia="font88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cs="Arial"/>
      <w:b/>
      <w:i w:val="0"/>
      <w:sz w:val="15"/>
    </w:rPr>
  </w:style>
  <w:style w:type="character" w:customStyle="1" w:styleId="ListLabel4">
    <w:name w:val="ListLabel 4"/>
    <w:rPr>
      <w:i w:val="0"/>
    </w:rPr>
  </w:style>
  <w:style w:type="character" w:customStyle="1" w:styleId="ListLabel5">
    <w:name w:val="ListLabel 5"/>
    <w:rPr>
      <w:rFonts w:ascii="Arial" w:hAnsi="Arial" w:cs="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Caratteredellanota">
    <w:name w:val="Carattere della nota"/>
    <w:rPr>
      <w:vertAlign w:val="superscript"/>
    </w:rPr>
  </w:style>
  <w:style w:type="character" w:customStyle="1" w:styleId="Caratterenotadichiusura">
    <w:name w:val="Carattere nota di chiusura"/>
    <w:rPr>
      <w:vertAlign w:val="superscript"/>
    </w:rPr>
  </w:style>
  <w:style w:type="character" w:customStyle="1" w:styleId="WW-Caratterenotadichiusura">
    <w:name w:val="WW-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cs="Arial"/>
      <w:b/>
      <w:i w:val="0"/>
      <w:sz w:val="15"/>
    </w:rPr>
  </w:style>
  <w:style w:type="character" w:customStyle="1" w:styleId="ListLabel25">
    <w:name w:val="ListLabel 25"/>
    <w:rPr>
      <w:rFonts w:ascii="Arial" w:hAnsi="Arial" w:cs="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cs="Arial"/>
      <w:b/>
      <w:i w:val="0"/>
      <w:sz w:val="15"/>
    </w:rPr>
  </w:style>
  <w:style w:type="character" w:customStyle="1" w:styleId="ListLabel38">
    <w:name w:val="ListLabel 38"/>
    <w:rPr>
      <w:rFonts w:ascii="Arial" w:hAnsi="Arial" w:cs="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cs="Arial"/>
      <w:b/>
      <w:i w:val="0"/>
      <w:sz w:val="15"/>
    </w:rPr>
  </w:style>
  <w:style w:type="character" w:customStyle="1" w:styleId="ListLabel51">
    <w:name w:val="ListLabel 51"/>
    <w:rPr>
      <w:rFonts w:ascii="Arial" w:hAnsi="Arial" w:cs="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cs="Arial"/>
      <w:b/>
      <w:i w:val="0"/>
      <w:sz w:val="15"/>
    </w:rPr>
  </w:style>
  <w:style w:type="character" w:customStyle="1" w:styleId="ListLabel64">
    <w:name w:val="ListLabel 64"/>
    <w:rPr>
      <w:rFonts w:ascii="Arial" w:hAnsi="Arial" w:cs="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character" w:customStyle="1" w:styleId="small">
    <w:name w:val="small"/>
    <w:basedOn w:val="Carpredefinitoparagrafo1"/>
  </w:style>
  <w:style w:type="character" w:customStyle="1" w:styleId="TestofumettoCarattere1">
    <w:name w:val="Testo fumetto Carattere1"/>
    <w:rPr>
      <w:rFonts w:ascii="Tahoma" w:eastAsia="Calibri" w:hAnsi="Tahoma" w:cs="Tahoma"/>
      <w:color w:val="00000A"/>
      <w:kern w:val="1"/>
      <w:sz w:val="16"/>
      <w:szCs w:val="16"/>
      <w:lang w:eastAsia="it-IT" w:bidi="it-IT"/>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Intestazione1">
    <w:name w:val="Intestazione1"/>
    <w:basedOn w:val="Normale"/>
    <w:next w:val="Corpotesto"/>
    <w:pPr>
      <w:keepNext/>
      <w:spacing w:before="240"/>
    </w:pPr>
    <w:rPr>
      <w:rFonts w:ascii="Arial" w:eastAsia="Microsoft YaHei" w:hAnsi="Arial" w:cs="Ari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customStyle="1" w:styleId="Didascalia1">
    <w:name w:val="Didascalia1"/>
    <w:basedOn w:val="Normale"/>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eastAsia="ar-SA"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pPr>
      <w:suppressAutoHyphens w:val="0"/>
      <w:spacing w:before="280" w:after="142" w:line="288" w:lineRule="auto"/>
    </w:pPr>
    <w:rPr>
      <w:rFonts w:eastAsia="Times New Roman"/>
      <w:color w:val="auto"/>
      <w:szCs w:val="24"/>
      <w:lang w:eastAsia="ar-SA" w:bidi="ar-SA"/>
    </w:rPr>
  </w:style>
  <w:style w:type="paragraph" w:styleId="Testofumetto">
    <w:name w:val="Balloon Text"/>
    <w:basedOn w:val="Normale"/>
    <w:pPr>
      <w:spacing w:before="0" w:after="0"/>
    </w:pPr>
    <w:rPr>
      <w:rFonts w:ascii="Tahoma" w:hAnsi="Tahoma" w:cs="Tahoma"/>
      <w:sz w:val="16"/>
      <w:szCs w:val="16"/>
    </w:rPr>
  </w:style>
  <w:style w:type="paragraph" w:customStyle="1" w:styleId="WW-Predefinito">
    <w:name w:val="WW-Predefinito"/>
    <w:pPr>
      <w:widowControl w:val="0"/>
      <w:suppressAutoHyphens/>
      <w:autoSpaceDE w:val="0"/>
    </w:pPr>
    <w:rPr>
      <w:sz w:val="24"/>
      <w:szCs w:val="24"/>
      <w:lang w:eastAsia="ar-SA"/>
    </w:rPr>
  </w:style>
  <w:style w:type="paragraph" w:customStyle="1" w:styleId="Default">
    <w:name w:val="Default"/>
    <w:pPr>
      <w:suppressAutoHyphens/>
      <w:autoSpaceDE w:val="0"/>
    </w:pPr>
    <w:rPr>
      <w:rFonts w:ascii="Liberation Sans" w:hAnsi="Liberation Sans" w:cs="Liberation Sans"/>
      <w:color w:val="000000"/>
      <w:sz w:val="24"/>
      <w:szCs w:val="24"/>
      <w:lang w:eastAsia="ar-SA"/>
    </w:rPr>
  </w:style>
  <w:style w:type="paragraph" w:customStyle="1" w:styleId="Intestazionetabella">
    <w:name w:val="Intestazione tabella"/>
    <w:basedOn w:val="Contenutotabella"/>
    <w:pPr>
      <w:suppressLineNumbers/>
      <w:jc w:val="center"/>
    </w:pPr>
    <w:rPr>
      <w:b/>
      <w:bCs/>
    </w:rPr>
  </w:style>
  <w:style w:type="paragraph" w:customStyle="1" w:styleId="Standard">
    <w:name w:val="Standard"/>
    <w:rsid w:val="004D3E77"/>
    <w:pPr>
      <w:suppressAutoHyphens/>
      <w:autoSpaceDN w:val="0"/>
      <w:spacing w:after="200" w:line="276" w:lineRule="auto"/>
      <w:jc w:val="both"/>
      <w:textAlignment w:val="baseline"/>
    </w:pPr>
    <w:rPr>
      <w:rFonts w:eastAsia="SimSun" w:cs="Tahoma"/>
      <w:kern w:val="3"/>
      <w:sz w:val="22"/>
      <w:szCs w:val="22"/>
      <w:lang w:eastAsia="en-US"/>
    </w:rPr>
  </w:style>
  <w:style w:type="paragraph" w:customStyle="1" w:styleId="Rientrocorpodeltesto22">
    <w:name w:val="Rientro corpo del testo 22"/>
    <w:basedOn w:val="Standard"/>
    <w:rsid w:val="00B275ED"/>
    <w:pPr>
      <w:autoSpaceDE w:val="0"/>
      <w:spacing w:before="120" w:after="0" w:line="240" w:lineRule="auto"/>
      <w:ind w:firstLine="567"/>
      <w:jc w:val="left"/>
    </w:pPr>
    <w:rPr>
      <w:rFonts w:ascii="Arial" w:eastAsia="Times New Roman" w:hAnsi="Arial" w:cs="Arial"/>
      <w:sz w:val="20"/>
      <w:szCs w:val="20"/>
      <w:lang w:eastAsia="zh-CN"/>
    </w:rPr>
  </w:style>
  <w:style w:type="table" w:styleId="Grigliatabella">
    <w:name w:val="Table Grid"/>
    <w:basedOn w:val="Tabellanormale"/>
    <w:uiPriority w:val="39"/>
    <w:rsid w:val="00EA4D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uiPriority w:val="99"/>
    <w:semiHidden/>
    <w:unhideWhenUsed/>
    <w:rsid w:val="006745B2"/>
    <w:rPr>
      <w:color w:val="605E5C"/>
      <w:shd w:val="clear" w:color="auto" w:fill="E1DFDD"/>
    </w:rPr>
  </w:style>
  <w:style w:type="character" w:customStyle="1" w:styleId="Titolo5Carattere">
    <w:name w:val="Titolo 5 Carattere"/>
    <w:link w:val="Titolo5"/>
    <w:uiPriority w:val="9"/>
    <w:semiHidden/>
    <w:rsid w:val="00766EE8"/>
    <w:rPr>
      <w:rFonts w:ascii="Calibri" w:eastAsia="Times New Roman" w:hAnsi="Calibri" w:cs="Times New Roman"/>
      <w:b/>
      <w:bCs/>
      <w:i/>
      <w:iCs/>
      <w:color w:val="00000A"/>
      <w:kern w:val="1"/>
      <w:sz w:val="26"/>
      <w:szCs w:val="26"/>
      <w:lang w:bidi="it-IT"/>
    </w:rPr>
  </w:style>
  <w:style w:type="paragraph" w:styleId="Paragrafoelenco">
    <w:name w:val="List Paragraph"/>
    <w:basedOn w:val="Normale"/>
    <w:uiPriority w:val="34"/>
    <w:qFormat/>
    <w:rsid w:val="009F0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988839">
      <w:bodyDiv w:val="1"/>
      <w:marLeft w:val="0"/>
      <w:marRight w:val="0"/>
      <w:marTop w:val="0"/>
      <w:marBottom w:val="0"/>
      <w:divBdr>
        <w:top w:val="none" w:sz="0" w:space="0" w:color="auto"/>
        <w:left w:val="none" w:sz="0" w:space="0" w:color="auto"/>
        <w:bottom w:val="none" w:sz="0" w:space="0" w:color="auto"/>
        <w:right w:val="none" w:sz="0" w:space="0" w:color="auto"/>
      </w:divBdr>
    </w:div>
    <w:div w:id="136066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ervizicomunali.it" TargetMode="External"/><Relationship Id="rId13" Type="http://schemas.openxmlformats.org/officeDocument/2006/relationships/hyperlink" Target="http://www.bosettiegatti.eu/info/norme/statali/2011_0159.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1_0231.htm" TargetMode="External"/><Relationship Id="rId10" Type="http://schemas.openxmlformats.org/officeDocument/2006/relationships/hyperlink" Target="http://www.servizicomunali.i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otocollo@pec.servizicomunali.it" TargetMode="External"/><Relationship Id="rId14" Type="http://schemas.openxmlformats.org/officeDocument/2006/relationships/hyperlink" Target="http://www.bosettiegatti.eu/info/norme/statali/2011_0159.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6D265E-A833-47F7-917A-9210147E8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14</Pages>
  <Words>5906</Words>
  <Characters>33668</Characters>
  <Application>Microsoft Office Word</Application>
  <DocSecurity>0</DocSecurity>
  <Lines>280</Lines>
  <Paragraphs>78</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39496</CharactersWithSpaces>
  <SharedDoc>false</SharedDoc>
  <HLinks>
    <vt:vector size="72" baseType="variant">
      <vt:variant>
        <vt:i4>3670050</vt:i4>
      </vt:variant>
      <vt:variant>
        <vt:i4>33</vt:i4>
      </vt:variant>
      <vt:variant>
        <vt:i4>0</vt:i4>
      </vt:variant>
      <vt:variant>
        <vt:i4>5</vt:i4>
      </vt:variant>
      <vt:variant>
        <vt:lpwstr>http://www.bosettiegatti.eu/info/norme/statali/codicecivile.htm</vt:lpwstr>
      </vt:variant>
      <vt:variant>
        <vt:lpwstr>2359</vt:lpwstr>
      </vt:variant>
      <vt:variant>
        <vt:i4>720919</vt:i4>
      </vt:variant>
      <vt:variant>
        <vt:i4>30</vt:i4>
      </vt:variant>
      <vt:variant>
        <vt:i4>0</vt:i4>
      </vt:variant>
      <vt:variant>
        <vt:i4>5</vt:i4>
      </vt:variant>
      <vt:variant>
        <vt:lpwstr>http://www.bosettiegatti.eu/info/norme/statali/codicepenale.htm</vt:lpwstr>
      </vt:variant>
      <vt:variant>
        <vt:lpwstr>629</vt:lpwstr>
      </vt:variant>
      <vt:variant>
        <vt:i4>524306</vt:i4>
      </vt:variant>
      <vt:variant>
        <vt:i4>27</vt:i4>
      </vt:variant>
      <vt:variant>
        <vt:i4>0</vt:i4>
      </vt:variant>
      <vt:variant>
        <vt:i4>5</vt:i4>
      </vt:variant>
      <vt:variant>
        <vt:lpwstr>http://www.bosettiegatti.eu/info/norme/statali/codicepenale.htm</vt:lpwstr>
      </vt:variant>
      <vt:variant>
        <vt:lpwstr>317</vt:lpwstr>
      </vt:variant>
      <vt:variant>
        <vt:i4>1572902</vt:i4>
      </vt:variant>
      <vt:variant>
        <vt:i4>24</vt:i4>
      </vt:variant>
      <vt:variant>
        <vt:i4>0</vt:i4>
      </vt:variant>
      <vt:variant>
        <vt:i4>5</vt:i4>
      </vt:variant>
      <vt:variant>
        <vt:lpwstr>http://www.bosettiegatti.eu/info/norme/statali/1999_0068.htm</vt:lpwstr>
      </vt:variant>
      <vt:variant>
        <vt:lpwstr>17</vt:lpwstr>
      </vt:variant>
      <vt:variant>
        <vt:i4>1900577</vt:i4>
      </vt:variant>
      <vt:variant>
        <vt:i4>21</vt:i4>
      </vt:variant>
      <vt:variant>
        <vt:i4>0</vt:i4>
      </vt:variant>
      <vt:variant>
        <vt:i4>5</vt:i4>
      </vt:variant>
      <vt:variant>
        <vt:lpwstr>http://www.bosettiegatti.eu/info/norme/statali/2008_0081.htm</vt:lpwstr>
      </vt:variant>
      <vt:variant>
        <vt:lpwstr>014</vt:lpwstr>
      </vt:variant>
      <vt:variant>
        <vt:i4>1507363</vt:i4>
      </vt:variant>
      <vt:variant>
        <vt:i4>18</vt:i4>
      </vt:variant>
      <vt:variant>
        <vt:i4>0</vt:i4>
      </vt:variant>
      <vt:variant>
        <vt:i4>5</vt:i4>
      </vt:variant>
      <vt:variant>
        <vt:lpwstr>http://www.bosettiegatti.eu/info/norme/statali/2001_0231.htm</vt:lpwstr>
      </vt:variant>
      <vt:variant>
        <vt:lpwstr>09</vt:lpwstr>
      </vt:variant>
      <vt:variant>
        <vt:i4>1900581</vt:i4>
      </vt:variant>
      <vt:variant>
        <vt:i4>15</vt:i4>
      </vt:variant>
      <vt:variant>
        <vt:i4>0</vt:i4>
      </vt:variant>
      <vt:variant>
        <vt:i4>5</vt:i4>
      </vt:variant>
      <vt:variant>
        <vt:lpwstr>http://www.bosettiegatti.eu/info/norme/statali/2011_0159.htm</vt:lpwstr>
      </vt:variant>
      <vt:variant>
        <vt:lpwstr>092</vt:lpwstr>
      </vt:variant>
      <vt:variant>
        <vt:i4>1835045</vt:i4>
      </vt:variant>
      <vt:variant>
        <vt:i4>12</vt:i4>
      </vt:variant>
      <vt:variant>
        <vt:i4>0</vt:i4>
      </vt:variant>
      <vt:variant>
        <vt:i4>5</vt:i4>
      </vt:variant>
      <vt:variant>
        <vt:lpwstr>http://www.bosettiegatti.eu/info/norme/statali/2011_0159.htm</vt:lpwstr>
      </vt:variant>
      <vt:variant>
        <vt:lpwstr>088</vt:lpwstr>
      </vt:variant>
      <vt:variant>
        <vt:i4>1835045</vt:i4>
      </vt:variant>
      <vt:variant>
        <vt:i4>9</vt:i4>
      </vt:variant>
      <vt:variant>
        <vt:i4>0</vt:i4>
      </vt:variant>
      <vt:variant>
        <vt:i4>5</vt:i4>
      </vt:variant>
      <vt:variant>
        <vt:lpwstr>http://www.bosettiegatti.eu/info/norme/statali/2011_0159.htm</vt:lpwstr>
      </vt:variant>
      <vt:variant>
        <vt:lpwstr>084</vt:lpwstr>
      </vt:variant>
      <vt:variant>
        <vt:i4>1179685</vt:i4>
      </vt:variant>
      <vt:variant>
        <vt:i4>6</vt:i4>
      </vt:variant>
      <vt:variant>
        <vt:i4>0</vt:i4>
      </vt:variant>
      <vt:variant>
        <vt:i4>5</vt:i4>
      </vt:variant>
      <vt:variant>
        <vt:lpwstr>http://www.bosettiegatti.eu/info/norme/statali/2011_0159.htm</vt:lpwstr>
      </vt:variant>
      <vt:variant>
        <vt:lpwstr>067</vt:lpwstr>
      </vt:variant>
      <vt:variant>
        <vt:i4>2424901</vt:i4>
      </vt:variant>
      <vt:variant>
        <vt:i4>3</vt:i4>
      </vt:variant>
      <vt:variant>
        <vt:i4>0</vt:i4>
      </vt:variant>
      <vt:variant>
        <vt:i4>5</vt:i4>
      </vt:variant>
      <vt:variant>
        <vt:lpwstr>mailto:protocollo@pec.servizicomunali.it</vt:lpwstr>
      </vt:variant>
      <vt:variant>
        <vt:lpwstr/>
      </vt:variant>
      <vt:variant>
        <vt:i4>1179697</vt:i4>
      </vt:variant>
      <vt:variant>
        <vt:i4>0</vt:i4>
      </vt:variant>
      <vt:variant>
        <vt:i4>0</vt:i4>
      </vt:variant>
      <vt:variant>
        <vt:i4>5</vt:i4>
      </vt:variant>
      <vt:variant>
        <vt:lpwstr>mailto:info@servizicomunali.it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Alessandra Sangalli</cp:lastModifiedBy>
  <cp:revision>14</cp:revision>
  <cp:lastPrinted>2023-09-15T10:09:00Z</cp:lastPrinted>
  <dcterms:created xsi:type="dcterms:W3CDTF">2023-09-15T09:37:00Z</dcterms:created>
  <dcterms:modified xsi:type="dcterms:W3CDTF">2023-10-13T10:04:00Z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